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D3F18" w:rsidRPr="00CD3F18" w:rsidRDefault="00CD3F18" w:rsidP="00CD3F18">
      <w:pPr>
        <w:spacing w:after="0" w:line="240" w:lineRule="auto"/>
        <w:ind w:firstLine="709"/>
        <w:jc w:val="both"/>
      </w:pPr>
      <w:bookmarkStart w:id="0" w:name="_Hlk144203648"/>
      <w:bookmarkEnd w:id="0"/>
    </w:p>
    <w:p w:rsidR="00CD3F18" w:rsidRPr="00CD3F18" w:rsidRDefault="00CD3F18" w:rsidP="00CD3F18">
      <w:pPr>
        <w:spacing w:after="0" w:line="240" w:lineRule="auto"/>
        <w:ind w:firstLine="709"/>
        <w:jc w:val="both"/>
      </w:pPr>
    </w:p>
    <w:p w:rsidR="00CD3F18" w:rsidRPr="00CD3F18" w:rsidRDefault="00CD3F18" w:rsidP="00CD3F18">
      <w:pPr>
        <w:spacing w:after="0" w:line="240" w:lineRule="auto"/>
        <w:ind w:firstLine="709"/>
        <w:jc w:val="both"/>
      </w:pPr>
    </w:p>
    <w:p w:rsidR="00CD3F18" w:rsidRPr="00CD3F18" w:rsidRDefault="003671AA" w:rsidP="003671AA">
      <w:pPr>
        <w:spacing w:after="0" w:line="240" w:lineRule="auto"/>
        <w:jc w:val="center"/>
      </w:pPr>
      <w:r>
        <w:rPr>
          <w:noProof/>
          <w:lang w:eastAsia="ru-RU"/>
        </w:rPr>
        <w:drawing>
          <wp:inline distT="0" distB="0" distL="0" distR="0">
            <wp:extent cx="1323975" cy="1651635"/>
            <wp:effectExtent l="0" t="0" r="9525" b="5715"/>
            <wp:docPr id="1" name="Рисунок 1" descr="Coat_of_Arms_of_Etkulsky_rayon_(Chelyabinsk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_of_Arms_of_Etkulsky_rayon_(Chelyabinsk_oblas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3975" cy="1651635"/>
                    </a:xfrm>
                    <a:prstGeom prst="rect">
                      <a:avLst/>
                    </a:prstGeom>
                    <a:noFill/>
                    <a:ln>
                      <a:noFill/>
                    </a:ln>
                  </pic:spPr>
                </pic:pic>
              </a:graphicData>
            </a:graphic>
          </wp:inline>
        </w:drawing>
      </w:r>
    </w:p>
    <w:p w:rsidR="00CD3F18" w:rsidRPr="00CD3F18" w:rsidRDefault="00CD3F18" w:rsidP="00CD3F18">
      <w:pPr>
        <w:spacing w:after="0" w:line="240" w:lineRule="auto"/>
        <w:ind w:firstLine="709"/>
        <w:jc w:val="both"/>
      </w:pPr>
    </w:p>
    <w:p w:rsidR="00CD3F18" w:rsidRPr="00CD3F18" w:rsidRDefault="00CD3F18" w:rsidP="00CD3F18">
      <w:pPr>
        <w:spacing w:after="0" w:line="240" w:lineRule="auto"/>
        <w:ind w:firstLine="709"/>
        <w:jc w:val="both"/>
      </w:pPr>
    </w:p>
    <w:p w:rsidR="00CD3F18" w:rsidRPr="00CD3F18" w:rsidRDefault="00CD3F18" w:rsidP="00CD3F18">
      <w:pPr>
        <w:spacing w:after="0" w:line="240" w:lineRule="auto"/>
        <w:ind w:firstLine="709"/>
        <w:jc w:val="both"/>
      </w:pPr>
    </w:p>
    <w:p w:rsidR="00CD3F18" w:rsidRPr="00CD3F18" w:rsidRDefault="00CD3F18" w:rsidP="00CD3F18">
      <w:pPr>
        <w:spacing w:after="0" w:line="240" w:lineRule="auto"/>
        <w:ind w:firstLine="709"/>
        <w:jc w:val="both"/>
      </w:pPr>
    </w:p>
    <w:p w:rsidR="00CD3F18" w:rsidRPr="00CD3F18" w:rsidRDefault="00CD3F18" w:rsidP="00CD3F18">
      <w:pPr>
        <w:spacing w:after="0" w:line="240" w:lineRule="auto"/>
        <w:ind w:firstLine="709"/>
        <w:jc w:val="both"/>
      </w:pPr>
    </w:p>
    <w:p w:rsidR="00CD3F18" w:rsidRPr="00CD3F18" w:rsidRDefault="00CD3F18" w:rsidP="00CD3F18">
      <w:pPr>
        <w:spacing w:after="0" w:line="240" w:lineRule="auto"/>
        <w:ind w:firstLine="709"/>
        <w:jc w:val="both"/>
      </w:pPr>
    </w:p>
    <w:p w:rsidR="00CD3F18" w:rsidRPr="00CD3F18" w:rsidRDefault="00CD3F18" w:rsidP="00CD3F18">
      <w:pPr>
        <w:spacing w:after="0" w:line="240" w:lineRule="auto"/>
        <w:ind w:firstLine="709"/>
        <w:jc w:val="both"/>
      </w:pPr>
    </w:p>
    <w:p w:rsidR="00CD3F18" w:rsidRPr="00CD3F18" w:rsidRDefault="00CD3F18" w:rsidP="00CD3F18">
      <w:pPr>
        <w:spacing w:after="0" w:line="240" w:lineRule="auto"/>
        <w:ind w:firstLine="709"/>
        <w:jc w:val="both"/>
      </w:pPr>
    </w:p>
    <w:p w:rsidR="00CD3F18" w:rsidRPr="00CD3F18" w:rsidRDefault="00CD3F18" w:rsidP="00CD3F18">
      <w:pPr>
        <w:spacing w:after="0" w:line="240" w:lineRule="auto"/>
        <w:ind w:firstLine="709"/>
        <w:jc w:val="both"/>
      </w:pPr>
    </w:p>
    <w:p w:rsidR="003671AA" w:rsidRPr="003671AA" w:rsidRDefault="003671AA" w:rsidP="003671AA">
      <w:pPr>
        <w:overflowPunct w:val="0"/>
        <w:autoSpaceDE w:val="0"/>
        <w:spacing w:after="0" w:line="240" w:lineRule="auto"/>
        <w:jc w:val="center"/>
        <w:rPr>
          <w:rFonts w:ascii="Times New Roman" w:hAnsi="Times New Roman" w:cs="Times New Roman"/>
          <w:b/>
          <w:bCs/>
          <w:sz w:val="28"/>
          <w:szCs w:val="28"/>
        </w:rPr>
      </w:pPr>
      <w:r w:rsidRPr="003671AA">
        <w:rPr>
          <w:rFonts w:ascii="Times New Roman" w:hAnsi="Times New Roman" w:cs="Times New Roman"/>
          <w:b/>
          <w:bCs/>
          <w:sz w:val="28"/>
          <w:szCs w:val="28"/>
        </w:rPr>
        <w:t xml:space="preserve">ГЕНЕРАЛЬНЫЙ ПЛАН </w:t>
      </w:r>
    </w:p>
    <w:p w:rsidR="003671AA" w:rsidRPr="003671AA" w:rsidRDefault="003671AA" w:rsidP="003671AA">
      <w:pPr>
        <w:overflowPunct w:val="0"/>
        <w:autoSpaceDE w:val="0"/>
        <w:spacing w:after="0" w:line="240" w:lineRule="auto"/>
        <w:jc w:val="center"/>
        <w:rPr>
          <w:rFonts w:ascii="Times New Roman" w:hAnsi="Times New Roman" w:cs="Times New Roman"/>
          <w:b/>
          <w:bCs/>
          <w:sz w:val="28"/>
          <w:szCs w:val="28"/>
        </w:rPr>
      </w:pPr>
      <w:r w:rsidRPr="003671AA">
        <w:rPr>
          <w:rFonts w:ascii="Times New Roman" w:hAnsi="Times New Roman" w:cs="Times New Roman"/>
          <w:b/>
          <w:bCs/>
          <w:sz w:val="28"/>
          <w:szCs w:val="28"/>
        </w:rPr>
        <w:t>(ВНЕСЕНИЕ ИЗМЕНЕНИЙ)</w:t>
      </w:r>
    </w:p>
    <w:p w:rsidR="003671AA" w:rsidRPr="003671AA" w:rsidRDefault="003671AA" w:rsidP="003671AA">
      <w:pPr>
        <w:overflowPunct w:val="0"/>
        <w:autoSpaceDE w:val="0"/>
        <w:spacing w:after="0" w:line="240" w:lineRule="auto"/>
        <w:jc w:val="center"/>
        <w:rPr>
          <w:rFonts w:ascii="Times New Roman" w:hAnsi="Times New Roman" w:cs="Times New Roman"/>
          <w:b/>
          <w:bCs/>
          <w:sz w:val="28"/>
          <w:szCs w:val="28"/>
        </w:rPr>
      </w:pPr>
      <w:r w:rsidRPr="003671AA">
        <w:rPr>
          <w:rFonts w:ascii="Times New Roman" w:hAnsi="Times New Roman" w:cs="Times New Roman"/>
          <w:b/>
          <w:bCs/>
          <w:sz w:val="28"/>
          <w:szCs w:val="28"/>
        </w:rPr>
        <w:t xml:space="preserve">КОЕЛГИНСКОГО СЕЛЬСКОГО ПОСЕЛЕНИЯ </w:t>
      </w:r>
    </w:p>
    <w:p w:rsidR="003671AA" w:rsidRPr="003671AA" w:rsidRDefault="003671AA" w:rsidP="003671AA">
      <w:pPr>
        <w:overflowPunct w:val="0"/>
        <w:autoSpaceDE w:val="0"/>
        <w:spacing w:after="0" w:line="240" w:lineRule="auto"/>
        <w:jc w:val="center"/>
        <w:rPr>
          <w:rFonts w:ascii="Times New Roman" w:hAnsi="Times New Roman" w:cs="Times New Roman"/>
          <w:b/>
          <w:bCs/>
          <w:sz w:val="28"/>
          <w:szCs w:val="28"/>
        </w:rPr>
      </w:pPr>
      <w:r w:rsidRPr="003671AA">
        <w:rPr>
          <w:rFonts w:ascii="Times New Roman" w:hAnsi="Times New Roman" w:cs="Times New Roman"/>
          <w:b/>
          <w:bCs/>
          <w:sz w:val="28"/>
          <w:szCs w:val="28"/>
        </w:rPr>
        <w:t xml:space="preserve">ЕТКУЛЬСКОГО МУНИЦИПАЛЬНОГО РАЙОНА </w:t>
      </w:r>
    </w:p>
    <w:p w:rsidR="003671AA" w:rsidRPr="003671AA" w:rsidRDefault="003671AA" w:rsidP="003671AA">
      <w:pPr>
        <w:overflowPunct w:val="0"/>
        <w:autoSpaceDE w:val="0"/>
        <w:spacing w:after="0" w:line="240" w:lineRule="auto"/>
        <w:jc w:val="center"/>
        <w:rPr>
          <w:rFonts w:ascii="Times New Roman" w:hAnsi="Times New Roman" w:cs="Times New Roman"/>
          <w:b/>
          <w:bCs/>
          <w:sz w:val="28"/>
          <w:szCs w:val="28"/>
        </w:rPr>
      </w:pPr>
      <w:r w:rsidRPr="003671AA">
        <w:rPr>
          <w:rFonts w:ascii="Times New Roman" w:hAnsi="Times New Roman" w:cs="Times New Roman"/>
          <w:b/>
          <w:bCs/>
          <w:sz w:val="28"/>
          <w:szCs w:val="28"/>
        </w:rPr>
        <w:t>ЧЕЛЯБИНСКОЙ ОБЛАСТИ</w:t>
      </w:r>
    </w:p>
    <w:p w:rsidR="00CD3F18" w:rsidRPr="00CD3F18" w:rsidRDefault="00CD3F18" w:rsidP="00CD3F18">
      <w:pPr>
        <w:spacing w:after="0" w:line="240" w:lineRule="auto"/>
        <w:ind w:firstLine="709"/>
        <w:jc w:val="both"/>
      </w:pPr>
    </w:p>
    <w:p w:rsidR="00DC15F4" w:rsidRDefault="00DC15F4" w:rsidP="00DC15F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w:t>
      </w:r>
      <w:r w:rsidRPr="00DC15F4">
        <w:rPr>
          <w:rFonts w:ascii="Times New Roman" w:hAnsi="Times New Roman" w:cs="Times New Roman"/>
          <w:b/>
          <w:sz w:val="28"/>
          <w:szCs w:val="28"/>
        </w:rPr>
        <w:t xml:space="preserve">ведения, предусмотренные п.3.1 ст.19, п.5.1 ст.23 </w:t>
      </w:r>
    </w:p>
    <w:p w:rsidR="00DC15F4" w:rsidRPr="00DC15F4" w:rsidRDefault="00DC15F4" w:rsidP="00DC15F4">
      <w:pPr>
        <w:spacing w:after="0" w:line="240" w:lineRule="auto"/>
        <w:jc w:val="center"/>
        <w:rPr>
          <w:rFonts w:ascii="Times New Roman" w:hAnsi="Times New Roman" w:cs="Times New Roman"/>
          <w:b/>
          <w:sz w:val="28"/>
          <w:szCs w:val="28"/>
        </w:rPr>
      </w:pPr>
      <w:r w:rsidRPr="00DC15F4">
        <w:rPr>
          <w:rFonts w:ascii="Times New Roman" w:hAnsi="Times New Roman" w:cs="Times New Roman"/>
          <w:b/>
          <w:sz w:val="28"/>
          <w:szCs w:val="28"/>
        </w:rPr>
        <w:t>Градостроительного кодекса</w:t>
      </w:r>
    </w:p>
    <w:p w:rsidR="00CD3F18" w:rsidRPr="00CD3F18" w:rsidRDefault="00CD3F18" w:rsidP="00CD3F18">
      <w:pPr>
        <w:spacing w:after="0" w:line="240" w:lineRule="auto"/>
        <w:ind w:firstLine="709"/>
        <w:jc w:val="both"/>
      </w:pPr>
    </w:p>
    <w:p w:rsidR="00CD3F18" w:rsidRPr="00CD3F18" w:rsidRDefault="00CD3F18" w:rsidP="00CD3F18">
      <w:pPr>
        <w:spacing w:after="0" w:line="240" w:lineRule="auto"/>
        <w:ind w:firstLine="709"/>
        <w:jc w:val="both"/>
      </w:pPr>
    </w:p>
    <w:p w:rsidR="00CD3F18" w:rsidRPr="00CD3F18" w:rsidRDefault="00CD3F18" w:rsidP="00CD3F18">
      <w:pPr>
        <w:spacing w:after="0" w:line="240" w:lineRule="auto"/>
        <w:ind w:firstLine="709"/>
        <w:jc w:val="both"/>
      </w:pPr>
    </w:p>
    <w:p w:rsidR="00CD3F18" w:rsidRDefault="00CD3F18" w:rsidP="00CD3F18">
      <w:pPr>
        <w:spacing w:after="0" w:line="240" w:lineRule="auto"/>
        <w:ind w:firstLine="709"/>
        <w:jc w:val="both"/>
      </w:pPr>
    </w:p>
    <w:p w:rsidR="003671AA" w:rsidRDefault="003671AA" w:rsidP="00CD3F18">
      <w:pPr>
        <w:spacing w:after="0" w:line="240" w:lineRule="auto"/>
        <w:ind w:firstLine="709"/>
        <w:jc w:val="both"/>
      </w:pPr>
    </w:p>
    <w:p w:rsidR="003671AA" w:rsidRDefault="003671AA" w:rsidP="00CD3F18">
      <w:pPr>
        <w:spacing w:after="0" w:line="240" w:lineRule="auto"/>
        <w:ind w:firstLine="709"/>
        <w:jc w:val="both"/>
      </w:pPr>
    </w:p>
    <w:p w:rsidR="003671AA" w:rsidRDefault="003671AA" w:rsidP="00CD3F18">
      <w:pPr>
        <w:spacing w:after="0" w:line="240" w:lineRule="auto"/>
        <w:ind w:firstLine="709"/>
        <w:jc w:val="both"/>
      </w:pPr>
    </w:p>
    <w:p w:rsidR="00CD3F18" w:rsidRPr="00CD3F18" w:rsidRDefault="00CD3F18" w:rsidP="00CD3F18">
      <w:pPr>
        <w:spacing w:after="0" w:line="240" w:lineRule="auto"/>
        <w:ind w:firstLine="709"/>
        <w:jc w:val="both"/>
      </w:pPr>
    </w:p>
    <w:p w:rsidR="00CD3F18" w:rsidRPr="00CD3F18" w:rsidRDefault="00CD3F18" w:rsidP="00CD3F18">
      <w:pPr>
        <w:spacing w:after="0" w:line="240" w:lineRule="auto"/>
        <w:ind w:firstLine="709"/>
        <w:jc w:val="both"/>
      </w:pPr>
    </w:p>
    <w:p w:rsidR="00CD3F18" w:rsidRPr="00CD3F18" w:rsidRDefault="00CD3F18" w:rsidP="00CD3F18">
      <w:pPr>
        <w:spacing w:after="0" w:line="240" w:lineRule="auto"/>
        <w:ind w:firstLine="709"/>
        <w:jc w:val="both"/>
      </w:pPr>
    </w:p>
    <w:p w:rsidR="00CD3F18" w:rsidRPr="00CD3F18" w:rsidRDefault="00CD3F18" w:rsidP="00CD3F18">
      <w:pPr>
        <w:spacing w:after="0" w:line="240" w:lineRule="auto"/>
        <w:ind w:firstLine="709"/>
        <w:jc w:val="both"/>
      </w:pPr>
    </w:p>
    <w:p w:rsidR="00CD3F18" w:rsidRPr="00CD3F18" w:rsidRDefault="00CD3F18" w:rsidP="00CD3F18">
      <w:pPr>
        <w:spacing w:after="0" w:line="240" w:lineRule="auto"/>
        <w:ind w:firstLine="709"/>
        <w:jc w:val="both"/>
      </w:pPr>
    </w:p>
    <w:p w:rsidR="00CD3F18" w:rsidRPr="00CD3F18" w:rsidRDefault="00CD3F18" w:rsidP="00CD3F18">
      <w:pPr>
        <w:spacing w:after="0" w:line="240" w:lineRule="auto"/>
        <w:ind w:firstLine="709"/>
        <w:jc w:val="both"/>
      </w:pPr>
    </w:p>
    <w:p w:rsidR="00CD3F18" w:rsidRPr="00CD3F18" w:rsidRDefault="00CD3F18" w:rsidP="00CD3F18">
      <w:pPr>
        <w:spacing w:after="0" w:line="240" w:lineRule="auto"/>
        <w:ind w:firstLine="709"/>
        <w:jc w:val="both"/>
      </w:pPr>
    </w:p>
    <w:p w:rsidR="00CD3F18" w:rsidRPr="00CD3F18" w:rsidRDefault="00CD3F18" w:rsidP="00CD3F18">
      <w:pPr>
        <w:spacing w:after="0" w:line="240" w:lineRule="auto"/>
        <w:ind w:firstLine="709"/>
        <w:jc w:val="both"/>
      </w:pPr>
    </w:p>
    <w:p w:rsidR="00CD3F18" w:rsidRPr="00CD3F18" w:rsidRDefault="00CD3F18" w:rsidP="00CD3F18">
      <w:pPr>
        <w:spacing w:after="0" w:line="240" w:lineRule="auto"/>
        <w:ind w:firstLine="709"/>
        <w:jc w:val="both"/>
      </w:pPr>
    </w:p>
    <w:p w:rsidR="003671AA" w:rsidRPr="003671AA" w:rsidRDefault="00CD3F18" w:rsidP="003671AA">
      <w:pPr>
        <w:spacing w:after="0"/>
        <w:ind w:firstLine="709"/>
        <w:jc w:val="both"/>
        <w:rPr>
          <w:rFonts w:ascii="Times New Roman" w:hAnsi="Times New Roman" w:cs="Times New Roman"/>
          <w:b/>
          <w:bCs/>
        </w:rPr>
      </w:pP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6027420</wp:posOffset>
                </wp:positionH>
                <wp:positionV relativeFrom="paragraph">
                  <wp:posOffset>222885</wp:posOffset>
                </wp:positionV>
                <wp:extent cx="273050" cy="395605"/>
                <wp:effectExtent l="3810" t="0" r="0" b="0"/>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0" cy="3956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91B30" id="Rectangle 3" o:spid="_x0000_s1026" style="position:absolute;margin-left:474.6pt;margin-top:17.55pt;width:21.5pt;height:31.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" stroked="f"/>
            </w:pict>
          </mc:Fallback>
        </mc:AlternateContent>
      </w:r>
      <w:r w:rsidR="00E4260A">
        <w:br w:type="page"/>
      </w:r>
      <w:r w:rsidR="003671AA" w:rsidRPr="003671AA">
        <w:rPr>
          <w:rFonts w:ascii="Times New Roman" w:hAnsi="Times New Roman" w:cs="Times New Roman"/>
          <w:b/>
          <w:bCs/>
        </w:rPr>
        <w:lastRenderedPageBreak/>
        <w:t>Состав и содержание градостроительной документации «Генерального план (внесение изменений) Коелгинского сельского поселения Еткульского муниципального района Челябинской области»:</w:t>
      </w:r>
    </w:p>
    <w:p w:rsidR="003671AA" w:rsidRPr="003671AA" w:rsidRDefault="003671AA" w:rsidP="003671AA">
      <w:pPr>
        <w:spacing w:after="0"/>
        <w:ind w:firstLine="709"/>
        <w:jc w:val="both"/>
        <w:rPr>
          <w:rFonts w:ascii="Times New Roman" w:hAnsi="Times New Roman" w:cs="Times New Roman"/>
          <w:b/>
          <w:bCs/>
        </w:rPr>
      </w:pPr>
    </w:p>
    <w:p w:rsidR="003671AA" w:rsidRPr="003671AA" w:rsidRDefault="003671AA" w:rsidP="003671AA">
      <w:pPr>
        <w:spacing w:after="0"/>
        <w:ind w:firstLine="709"/>
        <w:jc w:val="both"/>
        <w:rPr>
          <w:rFonts w:ascii="Times New Roman" w:hAnsi="Times New Roman" w:cs="Times New Roman"/>
          <w:u w:val="single"/>
        </w:rPr>
      </w:pPr>
      <w:r w:rsidRPr="003671AA">
        <w:rPr>
          <w:rFonts w:ascii="Times New Roman" w:hAnsi="Times New Roman" w:cs="Times New Roman"/>
          <w:u w:val="single"/>
        </w:rPr>
        <w:t>А. Текстовая часть проекта:</w:t>
      </w:r>
    </w:p>
    <w:p w:rsidR="003671AA" w:rsidRPr="003671AA" w:rsidRDefault="003671AA" w:rsidP="003671AA">
      <w:pPr>
        <w:spacing w:after="0"/>
        <w:ind w:firstLine="709"/>
        <w:jc w:val="both"/>
        <w:rPr>
          <w:rFonts w:ascii="Times New Roman" w:hAnsi="Times New Roman" w:cs="Times New Roman"/>
        </w:rPr>
      </w:pPr>
      <w:r w:rsidRPr="003671AA">
        <w:rPr>
          <w:rFonts w:ascii="Times New Roman" w:hAnsi="Times New Roman" w:cs="Times New Roman"/>
        </w:rPr>
        <w:t>Общий заголовок всех книг: «Генеральный план (внесение изменений) Коелгинского сельского поселения Еткульского муниципального района Челябинской области».</w:t>
      </w:r>
    </w:p>
    <w:p w:rsidR="003671AA" w:rsidRPr="003671AA" w:rsidRDefault="003671AA" w:rsidP="003671AA">
      <w:pPr>
        <w:spacing w:after="0"/>
        <w:ind w:firstLine="709"/>
        <w:jc w:val="both"/>
        <w:rPr>
          <w:rFonts w:ascii="Times New Roman" w:hAnsi="Times New Roman" w:cs="Times New Roman"/>
        </w:rPr>
      </w:pPr>
      <w:r w:rsidRPr="003671AA">
        <w:rPr>
          <w:rFonts w:ascii="Times New Roman" w:hAnsi="Times New Roman" w:cs="Times New Roman"/>
        </w:rPr>
        <w:t>Том 1. Положение о территориальном планировании.</w:t>
      </w:r>
    </w:p>
    <w:p w:rsidR="003671AA" w:rsidRPr="003671AA" w:rsidRDefault="003671AA" w:rsidP="003671AA">
      <w:pPr>
        <w:spacing w:after="0"/>
        <w:ind w:firstLine="709"/>
        <w:jc w:val="both"/>
        <w:rPr>
          <w:rFonts w:ascii="Times New Roman" w:hAnsi="Times New Roman" w:cs="Times New Roman"/>
        </w:rPr>
      </w:pPr>
      <w:r w:rsidRPr="003671AA">
        <w:rPr>
          <w:rFonts w:ascii="Times New Roman" w:hAnsi="Times New Roman" w:cs="Times New Roman"/>
        </w:rPr>
        <w:t xml:space="preserve">Том 2. Материалы по обоснованию генерального плана. </w:t>
      </w:r>
    </w:p>
    <w:p w:rsidR="003671AA" w:rsidRPr="003671AA" w:rsidRDefault="003671AA" w:rsidP="003671AA">
      <w:pPr>
        <w:spacing w:after="0"/>
        <w:ind w:firstLine="709"/>
        <w:jc w:val="both"/>
        <w:rPr>
          <w:rFonts w:ascii="Times New Roman" w:hAnsi="Times New Roman" w:cs="Times New Roman"/>
        </w:rPr>
      </w:pPr>
    </w:p>
    <w:p w:rsidR="003671AA" w:rsidRPr="003671AA" w:rsidRDefault="003671AA" w:rsidP="003671AA">
      <w:pPr>
        <w:spacing w:after="0"/>
        <w:ind w:firstLine="709"/>
        <w:jc w:val="both"/>
        <w:rPr>
          <w:rFonts w:ascii="Times New Roman" w:hAnsi="Times New Roman" w:cs="Times New Roman"/>
          <w:u w:val="single"/>
        </w:rPr>
      </w:pPr>
      <w:r w:rsidRPr="003671AA">
        <w:rPr>
          <w:rFonts w:ascii="Times New Roman" w:hAnsi="Times New Roman" w:cs="Times New Roman"/>
          <w:u w:val="single"/>
        </w:rPr>
        <w:t>Б. Графическая часть проекта:</w:t>
      </w:r>
    </w:p>
    <w:p w:rsidR="003671AA" w:rsidRPr="003671AA" w:rsidRDefault="003671AA" w:rsidP="003671AA">
      <w:pPr>
        <w:spacing w:after="0"/>
        <w:ind w:firstLine="709"/>
        <w:jc w:val="both"/>
        <w:rPr>
          <w:rFonts w:ascii="Times New Roman" w:hAnsi="Times New Roman" w:cs="Times New Roman"/>
        </w:rPr>
      </w:pPr>
      <w:r w:rsidRPr="003671AA">
        <w:rPr>
          <w:rFonts w:ascii="Times New Roman" w:hAnsi="Times New Roman" w:cs="Times New Roman"/>
        </w:rPr>
        <w:t>Общий заголовок всех чертежей: «Генеральный план (внесение изменений) Коелгинского сельского поселения Еткульского муниципального района Челябинской области».</w:t>
      </w:r>
    </w:p>
    <w:p w:rsidR="003671AA" w:rsidRPr="003671AA" w:rsidRDefault="003671AA" w:rsidP="003671AA">
      <w:pPr>
        <w:spacing w:after="0"/>
        <w:ind w:firstLine="709"/>
        <w:jc w:val="both"/>
        <w:rPr>
          <w:rFonts w:ascii="Times New Roman" w:hAnsi="Times New Roman" w:cs="Times New Roman"/>
        </w:rPr>
      </w:pPr>
      <w:r w:rsidRPr="003671AA">
        <w:rPr>
          <w:rFonts w:ascii="Times New Roman" w:hAnsi="Times New Roman" w:cs="Times New Roman"/>
        </w:rPr>
        <w:t>Лист 1. Карта планируемого размещения объектов местного значения. М 1:25000.</w:t>
      </w:r>
    </w:p>
    <w:p w:rsidR="003671AA" w:rsidRPr="003671AA" w:rsidRDefault="003671AA" w:rsidP="003671AA">
      <w:pPr>
        <w:spacing w:after="0"/>
        <w:ind w:firstLine="709"/>
        <w:jc w:val="both"/>
        <w:rPr>
          <w:rFonts w:ascii="Times New Roman" w:hAnsi="Times New Roman" w:cs="Times New Roman"/>
        </w:rPr>
      </w:pPr>
      <w:r w:rsidRPr="003671AA">
        <w:rPr>
          <w:rFonts w:ascii="Times New Roman" w:hAnsi="Times New Roman" w:cs="Times New Roman"/>
        </w:rPr>
        <w:t>Лист 2. Карта границ населенных пунктов (в том числе границ образуемых населенных пунктов). М 1:25000.</w:t>
      </w:r>
    </w:p>
    <w:p w:rsidR="003671AA" w:rsidRPr="003671AA" w:rsidRDefault="003671AA" w:rsidP="003671AA">
      <w:pPr>
        <w:spacing w:after="0"/>
        <w:ind w:firstLine="709"/>
        <w:jc w:val="both"/>
        <w:rPr>
          <w:rFonts w:ascii="Times New Roman" w:hAnsi="Times New Roman" w:cs="Times New Roman"/>
        </w:rPr>
      </w:pPr>
      <w:r w:rsidRPr="003671AA">
        <w:rPr>
          <w:rFonts w:ascii="Times New Roman" w:hAnsi="Times New Roman" w:cs="Times New Roman"/>
        </w:rPr>
        <w:t>Лист 3. Карта функциональных зон. М 1:25000.</w:t>
      </w:r>
    </w:p>
    <w:p w:rsidR="003671AA" w:rsidRPr="003671AA" w:rsidRDefault="003671AA" w:rsidP="003671AA">
      <w:pPr>
        <w:spacing w:after="0"/>
        <w:ind w:firstLine="709"/>
        <w:jc w:val="both"/>
        <w:rPr>
          <w:rFonts w:ascii="Times New Roman" w:hAnsi="Times New Roman" w:cs="Times New Roman"/>
        </w:rPr>
      </w:pPr>
      <w:r w:rsidRPr="003671AA">
        <w:rPr>
          <w:rFonts w:ascii="Times New Roman" w:hAnsi="Times New Roman" w:cs="Times New Roman"/>
        </w:rPr>
        <w:t>Лист 4. Материалы по обоснованию генерального плана. М 1:25000.</w:t>
      </w:r>
    </w:p>
    <w:p w:rsidR="00E4260A" w:rsidRPr="00BE0009" w:rsidRDefault="00E4260A" w:rsidP="003671AA">
      <w:pPr>
        <w:spacing w:line="240" w:lineRule="auto"/>
        <w:ind w:firstLine="709"/>
        <w:jc w:val="center"/>
      </w:pPr>
    </w:p>
    <w:p w:rsidR="00E4260A" w:rsidRDefault="00E4260A"/>
    <w:p w:rsidR="00E4260A" w:rsidRDefault="00E4260A"/>
    <w:p w:rsidR="00E4260A" w:rsidRDefault="00E4260A"/>
    <w:p w:rsidR="00B0168D" w:rsidRDefault="00B0168D"/>
    <w:p w:rsidR="009838AF" w:rsidRDefault="009838AF"/>
    <w:p w:rsidR="009838AF" w:rsidRDefault="009838AF"/>
    <w:p w:rsidR="009838AF" w:rsidRDefault="009838AF"/>
    <w:p w:rsidR="00B0168D" w:rsidRDefault="00B0168D"/>
    <w:p w:rsidR="00B0168D" w:rsidRDefault="00B0168D"/>
    <w:p w:rsidR="00B0168D" w:rsidRDefault="00B0168D"/>
    <w:p w:rsidR="00B0168D" w:rsidRDefault="00B0168D"/>
    <w:p w:rsidR="00E4260A" w:rsidRDefault="00E4260A"/>
    <w:p w:rsidR="00E4260A" w:rsidRDefault="00E4260A"/>
    <w:p w:rsidR="003671AA" w:rsidRDefault="003671AA"/>
    <w:p w:rsidR="003671AA" w:rsidRDefault="003671AA"/>
    <w:p w:rsidR="003671AA" w:rsidRDefault="003671AA"/>
    <w:p w:rsidR="00E4260A" w:rsidRDefault="00E4260A"/>
    <w:p w:rsidR="00E4260A" w:rsidRDefault="00E4260A"/>
    <w:p w:rsidR="00E4260A" w:rsidRDefault="00E4260A"/>
    <w:tbl>
      <w:tblPr>
        <w:tblW w:w="10159" w:type="dxa"/>
        <w:tblLayout w:type="fixed"/>
        <w:tblCellMar>
          <w:left w:w="0" w:type="dxa"/>
          <w:right w:w="0" w:type="dxa"/>
        </w:tblCellMar>
        <w:tblLook w:val="04A0" w:firstRow="1" w:lastRow="0" w:firstColumn="1" w:lastColumn="0" w:noHBand="0" w:noVBand="1"/>
      </w:tblPr>
      <w:tblGrid>
        <w:gridCol w:w="845"/>
        <w:gridCol w:w="425"/>
        <w:gridCol w:w="1276"/>
        <w:gridCol w:w="1701"/>
        <w:gridCol w:w="1785"/>
        <w:gridCol w:w="573"/>
        <w:gridCol w:w="1748"/>
        <w:gridCol w:w="1806"/>
      </w:tblGrid>
      <w:tr w:rsidR="002053EF" w:rsidTr="00D57E96">
        <w:trPr>
          <w:trHeight w:hRule="exact" w:val="559"/>
        </w:trPr>
        <w:tc>
          <w:tcPr>
            <w:tcW w:w="10159" w:type="dxa"/>
            <w:gridSpan w:val="8"/>
            <w:tcBorders>
              <w:top w:val="single" w:sz="5" w:space="0" w:color="000000"/>
              <w:left w:val="single" w:sz="5" w:space="0" w:color="000000"/>
              <w:right w:val="single" w:sz="5" w:space="0" w:color="000000"/>
            </w:tcBorders>
            <w:shd w:val="clear" w:color="auto" w:fill="auto"/>
            <w:tcMar>
              <w:top w:w="72" w:type="dxa"/>
              <w:left w:w="72" w:type="dxa"/>
              <w:right w:w="72" w:type="dxa"/>
            </w:tcMar>
            <w:vAlign w:val="center"/>
          </w:tcPr>
          <w:p w:rsidR="002053EF" w:rsidRDefault="002053EF" w:rsidP="002053EF">
            <w:pPr>
              <w:spacing w:line="229" w:lineRule="auto"/>
              <w:jc w:val="center"/>
              <w:rPr>
                <w:rFonts w:ascii="Times New Roman" w:eastAsia="Times New Roman" w:hAnsi="Times New Roman" w:cs="Times New Roman"/>
                <w:b/>
                <w:color w:val="000000"/>
                <w:spacing w:val="-2"/>
                <w:sz w:val="28"/>
              </w:rPr>
            </w:pPr>
            <w:bookmarkStart w:id="1" w:name="Сведенияобобъекте"/>
            <w:r>
              <w:rPr>
                <w:rFonts w:ascii="Times New Roman" w:eastAsia="Times New Roman" w:hAnsi="Times New Roman" w:cs="Times New Roman"/>
                <w:b/>
                <w:color w:val="000000"/>
                <w:spacing w:val="-2"/>
                <w:sz w:val="28"/>
              </w:rPr>
              <w:lastRenderedPageBreak/>
              <w:t>ОПИСАНИЕ МЕСТОПОЛОЖЕНИЯ ГРАНИЦ</w:t>
            </w:r>
            <w:bookmarkEnd w:id="1"/>
          </w:p>
        </w:tc>
      </w:tr>
      <w:tr w:rsidR="002053EF" w:rsidTr="00D57E96">
        <w:trPr>
          <w:trHeight w:hRule="exact" w:val="774"/>
        </w:trPr>
        <w:tc>
          <w:tcPr>
            <w:tcW w:w="10159" w:type="dxa"/>
            <w:gridSpan w:val="8"/>
            <w:tcBorders>
              <w:left w:val="single" w:sz="5" w:space="0" w:color="000000"/>
              <w:bottom w:val="single" w:sz="3" w:space="0" w:color="000000"/>
              <w:right w:val="single" w:sz="5" w:space="0" w:color="000000"/>
            </w:tcBorders>
            <w:shd w:val="clear" w:color="auto" w:fill="auto"/>
            <w:tcMar>
              <w:top w:w="72" w:type="dxa"/>
              <w:left w:w="72" w:type="dxa"/>
              <w:right w:w="72" w:type="dxa"/>
            </w:tcMar>
            <w:vAlign w:val="center"/>
          </w:tcPr>
          <w:p w:rsidR="002053EF" w:rsidRPr="003671AA" w:rsidRDefault="003671AA" w:rsidP="002053EF">
            <w:pPr>
              <w:spacing w:line="229" w:lineRule="auto"/>
              <w:jc w:val="center"/>
              <w:rPr>
                <w:rFonts w:ascii="Times New Roman" w:eastAsia="Times New Roman" w:hAnsi="Times New Roman" w:cs="Times New Roman"/>
                <w:b/>
                <w:color w:val="000000"/>
                <w:spacing w:val="-2"/>
                <w:sz w:val="28"/>
              </w:rPr>
            </w:pPr>
            <w:r>
              <w:rPr>
                <w:rFonts w:ascii="Times New Roman" w:eastAsia="Times New Roman" w:hAnsi="Times New Roman" w:cs="Times New Roman"/>
                <w:b/>
                <w:color w:val="000000"/>
                <w:spacing w:val="-2"/>
                <w:sz w:val="28"/>
              </w:rPr>
              <w:t>с. Коелга Коелгинского сельского поселения</w:t>
            </w:r>
          </w:p>
        </w:tc>
      </w:tr>
      <w:tr w:rsidR="002053EF" w:rsidTr="00D57E96">
        <w:trPr>
          <w:trHeight w:hRule="exact" w:val="329"/>
        </w:trPr>
        <w:tc>
          <w:tcPr>
            <w:tcW w:w="10159" w:type="dxa"/>
            <w:gridSpan w:val="8"/>
            <w:tcBorders>
              <w:top w:val="single" w:sz="3" w:space="0" w:color="000000"/>
              <w:left w:val="single" w:sz="5" w:space="0" w:color="000000"/>
              <w:bottom w:val="single" w:sz="5" w:space="0" w:color="000000"/>
              <w:right w:val="single" w:sz="5" w:space="0" w:color="000000"/>
            </w:tcBorders>
            <w:shd w:val="clear" w:color="auto" w:fill="auto"/>
          </w:tcPr>
          <w:p w:rsidR="002053EF" w:rsidRDefault="002053EF" w:rsidP="002053EF">
            <w:pPr>
              <w:spacing w:line="229" w:lineRule="auto"/>
              <w:jc w:val="center"/>
              <w:rPr>
                <w:rFonts w:ascii="Times New Roman" w:eastAsia="Times New Roman" w:hAnsi="Times New Roman" w:cs="Times New Roman"/>
                <w:color w:val="000000"/>
                <w:spacing w:val="-2"/>
                <w:sz w:val="16"/>
              </w:rPr>
            </w:pPr>
            <w:r>
              <w:rPr>
                <w:rFonts w:ascii="Times New Roman" w:eastAsia="Times New Roman" w:hAnsi="Times New Roman" w:cs="Times New Roman"/>
                <w:color w:val="000000"/>
                <w:spacing w:val="-2"/>
                <w:sz w:val="16"/>
              </w:rPr>
              <w:t>(наименование объекта, местоположение границ которого описано (далее - объект))</w:t>
            </w:r>
          </w:p>
        </w:tc>
      </w:tr>
      <w:tr w:rsidR="002053EF" w:rsidTr="00D57E96">
        <w:trPr>
          <w:trHeight w:hRule="exact" w:val="459"/>
        </w:trPr>
        <w:tc>
          <w:tcPr>
            <w:tcW w:w="10159"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3671AA" w:rsidP="002053EF">
            <w:pPr>
              <w:spacing w:line="229" w:lineRule="auto"/>
              <w:jc w:val="center"/>
              <w:rPr>
                <w:rFonts w:ascii="Times New Roman" w:eastAsia="Times New Roman" w:hAnsi="Times New Roman" w:cs="Times New Roman"/>
                <w:b/>
                <w:color w:val="000000"/>
                <w:spacing w:val="-2"/>
                <w:sz w:val="28"/>
              </w:rPr>
            </w:pPr>
            <w:r>
              <w:rPr>
                <w:rFonts w:ascii="Times New Roman" w:eastAsia="Times New Roman" w:hAnsi="Times New Roman" w:cs="Times New Roman"/>
                <w:b/>
                <w:color w:val="000000"/>
                <w:spacing w:val="-2"/>
                <w:sz w:val="28"/>
              </w:rPr>
              <w:t>Раздел 3</w:t>
            </w:r>
          </w:p>
        </w:tc>
      </w:tr>
      <w:tr w:rsidR="002053EF" w:rsidTr="00D57E96">
        <w:trPr>
          <w:trHeight w:hRule="exact" w:val="444"/>
        </w:trPr>
        <w:tc>
          <w:tcPr>
            <w:tcW w:w="10159"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2053EF">
            <w:pPr>
              <w:spacing w:line="229" w:lineRule="auto"/>
              <w:jc w:val="center"/>
              <w:rPr>
                <w:rFonts w:ascii="Times New Roman" w:eastAsia="Times New Roman" w:hAnsi="Times New Roman" w:cs="Times New Roman"/>
                <w:b/>
                <w:color w:val="000000"/>
                <w:spacing w:val="-2"/>
                <w:sz w:val="28"/>
              </w:rPr>
            </w:pPr>
            <w:r>
              <w:rPr>
                <w:rFonts w:ascii="Times New Roman" w:eastAsia="Times New Roman" w:hAnsi="Times New Roman" w:cs="Times New Roman"/>
                <w:b/>
                <w:color w:val="000000"/>
                <w:spacing w:val="-2"/>
                <w:sz w:val="28"/>
              </w:rPr>
              <w:t>Сведения об объекте</w:t>
            </w:r>
          </w:p>
        </w:tc>
      </w:tr>
      <w:tr w:rsidR="002053EF" w:rsidTr="00D57E96">
        <w:trPr>
          <w:trHeight w:hRule="exact" w:val="458"/>
        </w:trPr>
        <w:tc>
          <w:tcPr>
            <w:tcW w:w="845" w:type="dxa"/>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2053EF">
            <w:pPr>
              <w:spacing w:line="229" w:lineRule="auto"/>
              <w:jc w:val="center"/>
              <w:rPr>
                <w:rFonts w:ascii="Times New Roman" w:eastAsia="Times New Roman" w:hAnsi="Times New Roman" w:cs="Times New Roman"/>
                <w:b/>
                <w:color w:val="000000"/>
                <w:spacing w:val="-2"/>
              </w:rPr>
            </w:pPr>
            <w:r>
              <w:rPr>
                <w:rFonts w:ascii="Times New Roman" w:eastAsia="Times New Roman" w:hAnsi="Times New Roman" w:cs="Times New Roman"/>
                <w:b/>
                <w:color w:val="000000"/>
                <w:spacing w:val="-2"/>
              </w:rPr>
              <w:t>№ п/п</w:t>
            </w:r>
          </w:p>
        </w:tc>
        <w:tc>
          <w:tcPr>
            <w:tcW w:w="5187"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2053EF">
            <w:pPr>
              <w:spacing w:line="229" w:lineRule="auto"/>
              <w:jc w:val="center"/>
              <w:rPr>
                <w:rFonts w:ascii="Times New Roman" w:eastAsia="Times New Roman" w:hAnsi="Times New Roman" w:cs="Times New Roman"/>
                <w:b/>
                <w:color w:val="000000"/>
                <w:spacing w:val="-2"/>
              </w:rPr>
            </w:pPr>
            <w:r>
              <w:rPr>
                <w:rFonts w:ascii="Times New Roman" w:eastAsia="Times New Roman" w:hAnsi="Times New Roman" w:cs="Times New Roman"/>
                <w:b/>
                <w:color w:val="000000"/>
                <w:spacing w:val="-2"/>
              </w:rPr>
              <w:t xml:space="preserve">Характеристики объекта </w:t>
            </w:r>
          </w:p>
        </w:tc>
        <w:tc>
          <w:tcPr>
            <w:tcW w:w="4127"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2053EF">
            <w:pPr>
              <w:spacing w:line="229" w:lineRule="auto"/>
              <w:jc w:val="center"/>
              <w:rPr>
                <w:rFonts w:ascii="Times New Roman" w:eastAsia="Times New Roman" w:hAnsi="Times New Roman" w:cs="Times New Roman"/>
                <w:b/>
                <w:color w:val="000000"/>
                <w:spacing w:val="-2"/>
              </w:rPr>
            </w:pPr>
            <w:r>
              <w:rPr>
                <w:rFonts w:ascii="Times New Roman" w:eastAsia="Times New Roman" w:hAnsi="Times New Roman" w:cs="Times New Roman"/>
                <w:b/>
                <w:color w:val="000000"/>
                <w:spacing w:val="-2"/>
              </w:rPr>
              <w:t>Описание характеристик</w:t>
            </w:r>
          </w:p>
        </w:tc>
      </w:tr>
      <w:tr w:rsidR="002053EF" w:rsidTr="00D57E96">
        <w:trPr>
          <w:trHeight w:hRule="exact" w:val="330"/>
        </w:trPr>
        <w:tc>
          <w:tcPr>
            <w:tcW w:w="845" w:type="dxa"/>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2053EF">
            <w:pPr>
              <w:spacing w:line="229" w:lineRule="auto"/>
              <w:jc w:val="center"/>
              <w:rPr>
                <w:rFonts w:ascii="Times New Roman" w:eastAsia="Times New Roman" w:hAnsi="Times New Roman" w:cs="Times New Roman"/>
                <w:b/>
                <w:color w:val="000000"/>
                <w:spacing w:val="-2"/>
              </w:rPr>
            </w:pPr>
            <w:r>
              <w:rPr>
                <w:rFonts w:ascii="Times New Roman" w:eastAsia="Times New Roman" w:hAnsi="Times New Roman" w:cs="Times New Roman"/>
                <w:b/>
                <w:color w:val="000000"/>
                <w:spacing w:val="-2"/>
              </w:rPr>
              <w:t>1</w:t>
            </w:r>
          </w:p>
        </w:tc>
        <w:tc>
          <w:tcPr>
            <w:tcW w:w="5187"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2053EF">
            <w:pPr>
              <w:spacing w:line="229" w:lineRule="auto"/>
              <w:jc w:val="center"/>
              <w:rPr>
                <w:rFonts w:ascii="Times New Roman" w:eastAsia="Times New Roman" w:hAnsi="Times New Roman" w:cs="Times New Roman"/>
                <w:b/>
                <w:color w:val="000000"/>
                <w:spacing w:val="-2"/>
              </w:rPr>
            </w:pPr>
            <w:r>
              <w:rPr>
                <w:rFonts w:ascii="Times New Roman" w:eastAsia="Times New Roman" w:hAnsi="Times New Roman" w:cs="Times New Roman"/>
                <w:b/>
                <w:color w:val="000000"/>
                <w:spacing w:val="-2"/>
              </w:rPr>
              <w:t>2</w:t>
            </w:r>
          </w:p>
        </w:tc>
        <w:tc>
          <w:tcPr>
            <w:tcW w:w="4127"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2053EF">
            <w:pPr>
              <w:spacing w:line="229" w:lineRule="auto"/>
              <w:jc w:val="center"/>
              <w:rPr>
                <w:rFonts w:ascii="Times New Roman" w:eastAsia="Times New Roman" w:hAnsi="Times New Roman" w:cs="Times New Roman"/>
                <w:b/>
                <w:color w:val="000000"/>
                <w:spacing w:val="-2"/>
              </w:rPr>
            </w:pPr>
            <w:r>
              <w:rPr>
                <w:rFonts w:ascii="Times New Roman" w:eastAsia="Times New Roman" w:hAnsi="Times New Roman" w:cs="Times New Roman"/>
                <w:b/>
                <w:color w:val="000000"/>
                <w:spacing w:val="-2"/>
              </w:rPr>
              <w:t>3</w:t>
            </w:r>
          </w:p>
        </w:tc>
      </w:tr>
      <w:tr w:rsidR="002053EF" w:rsidTr="00D57E96">
        <w:trPr>
          <w:trHeight w:hRule="exact" w:val="645"/>
        </w:trPr>
        <w:tc>
          <w:tcPr>
            <w:tcW w:w="845" w:type="dxa"/>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F30497">
            <w:pPr>
              <w:spacing w:after="0" w:line="229"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1.</w:t>
            </w:r>
          </w:p>
        </w:tc>
        <w:tc>
          <w:tcPr>
            <w:tcW w:w="5187"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2053EF" w:rsidRDefault="002053EF" w:rsidP="00F30497">
            <w:pPr>
              <w:spacing w:after="0" w:line="229" w:lineRule="auto"/>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 xml:space="preserve">Местоположение объекта </w:t>
            </w:r>
          </w:p>
        </w:tc>
        <w:tc>
          <w:tcPr>
            <w:tcW w:w="4127"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2053EF" w:rsidRPr="00C4169C" w:rsidRDefault="002053EF" w:rsidP="003671AA">
            <w:pPr>
              <w:spacing w:after="0" w:line="229" w:lineRule="auto"/>
              <w:rPr>
                <w:rFonts w:ascii="Times New Roman" w:eastAsia="Times New Roman" w:hAnsi="Times New Roman" w:cs="Times New Roman"/>
                <w:color w:val="000000"/>
                <w:spacing w:val="-2"/>
                <w:highlight w:val="yellow"/>
              </w:rPr>
            </w:pPr>
            <w:r w:rsidRPr="00F30497">
              <w:rPr>
                <w:rFonts w:ascii="Times New Roman" w:eastAsia="Times New Roman" w:hAnsi="Times New Roman" w:cs="Times New Roman"/>
                <w:color w:val="000000"/>
                <w:spacing w:val="-2"/>
              </w:rPr>
              <w:t xml:space="preserve"> </w:t>
            </w:r>
            <w:r w:rsidR="003671AA" w:rsidRPr="003671AA">
              <w:rPr>
                <w:rFonts w:ascii="Times New Roman" w:hAnsi="Times New Roman" w:cs="Times New Roman"/>
                <w:color w:val="333333"/>
                <w:shd w:val="clear" w:color="auto" w:fill="FFFFFF"/>
              </w:rPr>
              <w:t>456576</w:t>
            </w:r>
            <w:r w:rsidRPr="00F30497">
              <w:rPr>
                <w:rFonts w:ascii="Times New Roman" w:eastAsia="Times New Roman" w:hAnsi="Times New Roman" w:cs="Times New Roman"/>
                <w:color w:val="000000"/>
                <w:spacing w:val="-2"/>
              </w:rPr>
              <w:t xml:space="preserve">, Челябинская область, </w:t>
            </w:r>
            <w:r w:rsidR="003671AA">
              <w:rPr>
                <w:rFonts w:ascii="Times New Roman" w:eastAsia="Times New Roman" w:hAnsi="Times New Roman" w:cs="Times New Roman"/>
                <w:color w:val="000000"/>
                <w:spacing w:val="-2"/>
              </w:rPr>
              <w:t>Еткульский муниципальный район</w:t>
            </w:r>
          </w:p>
        </w:tc>
      </w:tr>
      <w:tr w:rsidR="002053EF" w:rsidTr="00D57E96">
        <w:trPr>
          <w:trHeight w:hRule="exact" w:val="673"/>
        </w:trPr>
        <w:tc>
          <w:tcPr>
            <w:tcW w:w="845" w:type="dxa"/>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F30497">
            <w:pPr>
              <w:spacing w:after="0" w:line="229"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2.</w:t>
            </w:r>
          </w:p>
        </w:tc>
        <w:tc>
          <w:tcPr>
            <w:tcW w:w="5187"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2053EF" w:rsidRDefault="002053EF" w:rsidP="00F30497">
            <w:pPr>
              <w:spacing w:after="0" w:line="229" w:lineRule="auto"/>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Площадь объекта +/- величина</w:t>
            </w:r>
          </w:p>
          <w:p w:rsidR="002053EF" w:rsidRDefault="002053EF" w:rsidP="00F30497">
            <w:pPr>
              <w:spacing w:after="0" w:line="229" w:lineRule="auto"/>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погрешности определения площади (Р +/- Дельта Р)</w:t>
            </w:r>
          </w:p>
        </w:tc>
        <w:tc>
          <w:tcPr>
            <w:tcW w:w="4127"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2053EF" w:rsidRPr="00C4169C" w:rsidRDefault="00164650" w:rsidP="00164650">
            <w:pPr>
              <w:spacing w:after="0" w:line="229" w:lineRule="auto"/>
              <w:rPr>
                <w:rFonts w:ascii="Times New Roman" w:eastAsia="Times New Roman" w:hAnsi="Times New Roman" w:cs="Times New Roman"/>
                <w:color w:val="000000"/>
                <w:spacing w:val="-2"/>
                <w:highlight w:val="yellow"/>
              </w:rPr>
            </w:pPr>
            <w:r>
              <w:rPr>
                <w:rFonts w:ascii="Times New Roman" w:eastAsia="Times New Roman" w:hAnsi="Times New Roman" w:cs="Times New Roman"/>
                <w:color w:val="000000"/>
                <w:spacing w:val="-2"/>
              </w:rPr>
              <w:t>4555400</w:t>
            </w:r>
            <w:r w:rsidR="002053EF" w:rsidRPr="00F30497">
              <w:rPr>
                <w:rFonts w:ascii="Times New Roman" w:eastAsia="Times New Roman" w:hAnsi="Times New Roman" w:cs="Times New Roman"/>
                <w:color w:val="000000"/>
                <w:spacing w:val="-2"/>
              </w:rPr>
              <w:t xml:space="preserve"> +/- </w:t>
            </w:r>
            <w:r w:rsidR="00F30497" w:rsidRPr="00F30497">
              <w:rPr>
                <w:rFonts w:ascii="Times New Roman" w:eastAsia="Times New Roman" w:hAnsi="Times New Roman" w:cs="Times New Roman"/>
                <w:color w:val="000000"/>
                <w:spacing w:val="-2"/>
              </w:rPr>
              <w:t>502</w:t>
            </w:r>
            <w:r w:rsidR="002053EF" w:rsidRPr="00F30497">
              <w:rPr>
                <w:rFonts w:ascii="Times New Roman" w:eastAsia="Times New Roman" w:hAnsi="Times New Roman" w:cs="Times New Roman"/>
                <w:color w:val="000000"/>
                <w:spacing w:val="-2"/>
              </w:rPr>
              <w:t xml:space="preserve"> м²</w:t>
            </w:r>
          </w:p>
        </w:tc>
      </w:tr>
      <w:tr w:rsidR="002053EF" w:rsidTr="00D57E96">
        <w:trPr>
          <w:trHeight w:hRule="exact" w:val="458"/>
        </w:trPr>
        <w:tc>
          <w:tcPr>
            <w:tcW w:w="845" w:type="dxa"/>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F30497">
            <w:pPr>
              <w:spacing w:after="0" w:line="229"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3.</w:t>
            </w:r>
          </w:p>
        </w:tc>
        <w:tc>
          <w:tcPr>
            <w:tcW w:w="5187" w:type="dxa"/>
            <w:gridSpan w:val="4"/>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2053EF" w:rsidRDefault="002053EF" w:rsidP="00F30497">
            <w:pPr>
              <w:spacing w:after="0" w:line="229" w:lineRule="auto"/>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Иные характеристики объекта</w:t>
            </w:r>
          </w:p>
        </w:tc>
        <w:tc>
          <w:tcPr>
            <w:tcW w:w="4127"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2053EF" w:rsidRDefault="002053EF" w:rsidP="00F30497">
            <w:pPr>
              <w:spacing w:after="0" w:line="229" w:lineRule="auto"/>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 xml:space="preserve"> -</w:t>
            </w:r>
          </w:p>
        </w:tc>
      </w:tr>
      <w:tr w:rsidR="002053EF" w:rsidTr="00D57E96">
        <w:trPr>
          <w:trHeight w:hRule="exact" w:val="2866"/>
        </w:trPr>
        <w:tc>
          <w:tcPr>
            <w:tcW w:w="10159" w:type="dxa"/>
            <w:gridSpan w:val="8"/>
            <w:tcBorders>
              <w:top w:val="single" w:sz="5" w:space="0" w:color="000000"/>
              <w:left w:val="single" w:sz="5" w:space="0" w:color="000000"/>
              <w:right w:val="single" w:sz="5" w:space="0" w:color="000000"/>
            </w:tcBorders>
          </w:tcPr>
          <w:p w:rsidR="002053EF" w:rsidRDefault="002053EF" w:rsidP="002053EF"/>
        </w:tc>
      </w:tr>
      <w:tr w:rsidR="002053EF" w:rsidTr="00D57E96">
        <w:trPr>
          <w:trHeight w:hRule="exact" w:val="2866"/>
        </w:trPr>
        <w:tc>
          <w:tcPr>
            <w:tcW w:w="10159" w:type="dxa"/>
            <w:gridSpan w:val="8"/>
            <w:tcBorders>
              <w:left w:val="single" w:sz="5" w:space="0" w:color="000000"/>
              <w:right w:val="single" w:sz="5" w:space="0" w:color="000000"/>
            </w:tcBorders>
          </w:tcPr>
          <w:p w:rsidR="002053EF" w:rsidRDefault="00164650" w:rsidP="002053EF">
            <w:r>
              <w:rPr>
                <w:noProof/>
                <w:lang w:eastAsia="ru-RU"/>
              </w:rPr>
              <w:drawing>
                <wp:anchor distT="0" distB="0" distL="114300" distR="114300" simplePos="0" relativeHeight="251661312" behindDoc="1" locked="0" layoutInCell="1" allowOverlap="1">
                  <wp:simplePos x="0" y="0"/>
                  <wp:positionH relativeFrom="column">
                    <wp:posOffset>500380</wp:posOffset>
                  </wp:positionH>
                  <wp:positionV relativeFrom="paragraph">
                    <wp:posOffset>-1792605</wp:posOffset>
                  </wp:positionV>
                  <wp:extent cx="5095875" cy="6332841"/>
                  <wp:effectExtent l="0" t="0" r="0" b="0"/>
                  <wp:wrapNone/>
                  <wp:docPr id="3" name="Рисунок 3" descr="D:\Коелгинское СП\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Коелгинское СП\Untitled.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771" t="9045" r="3335" b="7603"/>
                          <a:stretch/>
                        </pic:blipFill>
                        <pic:spPr bwMode="auto">
                          <a:xfrm>
                            <a:off x="0" y="0"/>
                            <a:ext cx="5095875" cy="633284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2053EF" w:rsidTr="00D57E96">
        <w:trPr>
          <w:trHeight w:hRule="exact" w:val="2149"/>
        </w:trPr>
        <w:tc>
          <w:tcPr>
            <w:tcW w:w="10159" w:type="dxa"/>
            <w:gridSpan w:val="8"/>
            <w:tcBorders>
              <w:left w:val="single" w:sz="5" w:space="0" w:color="000000"/>
              <w:right w:val="single" w:sz="5" w:space="0" w:color="000000"/>
            </w:tcBorders>
          </w:tcPr>
          <w:p w:rsidR="002053EF" w:rsidRDefault="002053EF" w:rsidP="002053EF"/>
          <w:p w:rsidR="00164650" w:rsidRDefault="00164650" w:rsidP="002053EF"/>
          <w:p w:rsidR="00164650" w:rsidRDefault="00164650" w:rsidP="002053EF"/>
          <w:p w:rsidR="00164650" w:rsidRDefault="00164650" w:rsidP="002053EF"/>
          <w:p w:rsidR="00164650" w:rsidRDefault="00164650" w:rsidP="002053EF"/>
          <w:p w:rsidR="00164650" w:rsidRDefault="00164650" w:rsidP="002053EF"/>
          <w:p w:rsidR="00164650" w:rsidRDefault="00164650" w:rsidP="002053EF"/>
          <w:p w:rsidR="00164650" w:rsidRDefault="00164650" w:rsidP="002053EF"/>
          <w:p w:rsidR="00164650" w:rsidRDefault="00164650" w:rsidP="002053EF"/>
        </w:tc>
      </w:tr>
      <w:tr w:rsidR="002053EF" w:rsidTr="00164650">
        <w:trPr>
          <w:trHeight w:hRule="exact" w:val="2182"/>
        </w:trPr>
        <w:tc>
          <w:tcPr>
            <w:tcW w:w="10159" w:type="dxa"/>
            <w:gridSpan w:val="8"/>
            <w:tcBorders>
              <w:left w:val="single" w:sz="5" w:space="0" w:color="000000"/>
              <w:bottom w:val="single" w:sz="5" w:space="0" w:color="000000"/>
              <w:right w:val="single" w:sz="5" w:space="0" w:color="000000"/>
            </w:tcBorders>
          </w:tcPr>
          <w:p w:rsidR="002053EF" w:rsidRDefault="002053EF" w:rsidP="002053EF"/>
          <w:p w:rsidR="00164650" w:rsidRDefault="00164650" w:rsidP="002053EF"/>
          <w:p w:rsidR="00164650" w:rsidRDefault="00164650" w:rsidP="002053EF"/>
          <w:p w:rsidR="00164650" w:rsidRDefault="00164650" w:rsidP="002053EF"/>
          <w:p w:rsidR="00164650" w:rsidRDefault="00164650" w:rsidP="002053EF"/>
        </w:tc>
      </w:tr>
      <w:tr w:rsidR="002053EF" w:rsidTr="00D57E96">
        <w:trPr>
          <w:trHeight w:hRule="exact" w:val="57"/>
        </w:trPr>
        <w:tc>
          <w:tcPr>
            <w:tcW w:w="10159" w:type="dxa"/>
            <w:gridSpan w:val="8"/>
            <w:tcBorders>
              <w:top w:val="single" w:sz="5" w:space="0" w:color="000000"/>
              <w:left w:val="single" w:sz="5" w:space="0" w:color="000000"/>
              <w:right w:val="single" w:sz="5" w:space="0" w:color="000000"/>
            </w:tcBorders>
          </w:tcPr>
          <w:p w:rsidR="002053EF" w:rsidRDefault="002053EF" w:rsidP="002053EF"/>
        </w:tc>
      </w:tr>
      <w:tr w:rsidR="002053EF" w:rsidTr="00D57E96">
        <w:trPr>
          <w:trHeight w:hRule="exact" w:val="559"/>
        </w:trPr>
        <w:tc>
          <w:tcPr>
            <w:tcW w:w="10159" w:type="dxa"/>
            <w:gridSpan w:val="8"/>
            <w:tcBorders>
              <w:left w:val="single" w:sz="5" w:space="0" w:color="000000"/>
              <w:bottom w:val="single" w:sz="5" w:space="0" w:color="000000"/>
              <w:right w:val="single" w:sz="5" w:space="0" w:color="000000"/>
            </w:tcBorders>
            <w:shd w:val="clear" w:color="auto" w:fill="auto"/>
            <w:vAlign w:val="center"/>
          </w:tcPr>
          <w:p w:rsidR="002053EF" w:rsidRDefault="002053EF" w:rsidP="002053EF">
            <w:pPr>
              <w:spacing w:line="229" w:lineRule="auto"/>
              <w:jc w:val="center"/>
              <w:rPr>
                <w:rFonts w:ascii="Times New Roman" w:eastAsia="Times New Roman" w:hAnsi="Times New Roman" w:cs="Times New Roman"/>
                <w:b/>
                <w:color w:val="000000"/>
                <w:spacing w:val="-2"/>
                <w:sz w:val="28"/>
              </w:rPr>
            </w:pPr>
            <w:bookmarkStart w:id="2" w:name="Сведенияоместоположенииграницобъекта"/>
            <w:r>
              <w:rPr>
                <w:rFonts w:ascii="Times New Roman" w:eastAsia="Times New Roman" w:hAnsi="Times New Roman" w:cs="Times New Roman"/>
                <w:b/>
                <w:color w:val="000000"/>
                <w:spacing w:val="-2"/>
                <w:sz w:val="28"/>
              </w:rPr>
              <w:lastRenderedPageBreak/>
              <w:t>Раздел 2</w:t>
            </w:r>
            <w:bookmarkEnd w:id="2"/>
          </w:p>
        </w:tc>
      </w:tr>
      <w:tr w:rsidR="002053EF" w:rsidTr="00D57E96">
        <w:trPr>
          <w:trHeight w:hRule="exact" w:val="573"/>
        </w:trPr>
        <w:tc>
          <w:tcPr>
            <w:tcW w:w="10159"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2053EF">
            <w:pPr>
              <w:spacing w:line="229" w:lineRule="auto"/>
              <w:jc w:val="center"/>
              <w:rPr>
                <w:rFonts w:ascii="Times New Roman" w:eastAsia="Times New Roman" w:hAnsi="Times New Roman" w:cs="Times New Roman"/>
                <w:b/>
                <w:color w:val="000000"/>
                <w:spacing w:val="-2"/>
                <w:sz w:val="28"/>
              </w:rPr>
            </w:pPr>
            <w:r>
              <w:rPr>
                <w:rFonts w:ascii="Times New Roman" w:eastAsia="Times New Roman" w:hAnsi="Times New Roman" w:cs="Times New Roman"/>
                <w:b/>
                <w:color w:val="000000"/>
                <w:spacing w:val="-2"/>
                <w:sz w:val="28"/>
              </w:rPr>
              <w:t>Сведения о местоположении границ объекта</w:t>
            </w:r>
          </w:p>
        </w:tc>
      </w:tr>
      <w:tr w:rsidR="002053EF" w:rsidTr="00D57E96">
        <w:trPr>
          <w:trHeight w:hRule="exact" w:val="115"/>
        </w:trPr>
        <w:tc>
          <w:tcPr>
            <w:tcW w:w="10159" w:type="dxa"/>
            <w:gridSpan w:val="8"/>
            <w:tcBorders>
              <w:top w:val="single" w:sz="5" w:space="0" w:color="000000"/>
              <w:left w:val="single" w:sz="5" w:space="0" w:color="000000"/>
              <w:right w:val="single" w:sz="5" w:space="0" w:color="000000"/>
            </w:tcBorders>
          </w:tcPr>
          <w:p w:rsidR="002053EF" w:rsidRDefault="002053EF" w:rsidP="002053EF"/>
        </w:tc>
      </w:tr>
      <w:tr w:rsidR="002053EF" w:rsidTr="00D57E96">
        <w:trPr>
          <w:trHeight w:hRule="exact" w:val="329"/>
        </w:trPr>
        <w:tc>
          <w:tcPr>
            <w:tcW w:w="10159" w:type="dxa"/>
            <w:gridSpan w:val="8"/>
            <w:tcBorders>
              <w:left w:val="single" w:sz="5" w:space="0" w:color="000000"/>
              <w:bottom w:val="single" w:sz="5" w:space="0" w:color="000000"/>
              <w:right w:val="single" w:sz="5" w:space="0" w:color="000000"/>
            </w:tcBorders>
            <w:shd w:val="clear" w:color="auto" w:fill="auto"/>
            <w:tcMar>
              <w:left w:w="72" w:type="dxa"/>
              <w:right w:w="72" w:type="dxa"/>
            </w:tcMar>
            <w:vAlign w:val="center"/>
          </w:tcPr>
          <w:p w:rsidR="002053EF" w:rsidRDefault="002053EF" w:rsidP="002053EF">
            <w:pPr>
              <w:spacing w:line="229" w:lineRule="auto"/>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1. Система координат   МСК-74, зона 2</w:t>
            </w:r>
          </w:p>
        </w:tc>
      </w:tr>
      <w:tr w:rsidR="002053EF" w:rsidTr="00D57E96">
        <w:trPr>
          <w:trHeight w:hRule="exact" w:val="344"/>
        </w:trPr>
        <w:tc>
          <w:tcPr>
            <w:tcW w:w="10159" w:type="dxa"/>
            <w:gridSpan w:val="8"/>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2053EF" w:rsidRDefault="002053EF" w:rsidP="002053EF">
            <w:pPr>
              <w:spacing w:line="229" w:lineRule="auto"/>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 xml:space="preserve">2. Сведения о характерных точках границ объекта </w:t>
            </w:r>
          </w:p>
        </w:tc>
      </w:tr>
      <w:tr w:rsidR="002053EF" w:rsidTr="00F30497">
        <w:trPr>
          <w:trHeight w:hRule="exact" w:val="788"/>
        </w:trPr>
        <w:tc>
          <w:tcPr>
            <w:tcW w:w="1270"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F30497">
            <w:pPr>
              <w:spacing w:after="0" w:line="229" w:lineRule="auto"/>
              <w:jc w:val="center"/>
              <w:rPr>
                <w:rFonts w:ascii="Times New Roman" w:eastAsia="Times New Roman" w:hAnsi="Times New Roman" w:cs="Times New Roman"/>
                <w:b/>
                <w:color w:val="000000"/>
                <w:spacing w:val="-2"/>
              </w:rPr>
            </w:pPr>
            <w:r>
              <w:rPr>
                <w:rFonts w:ascii="Times New Roman" w:eastAsia="Times New Roman" w:hAnsi="Times New Roman" w:cs="Times New Roman"/>
                <w:b/>
                <w:color w:val="000000"/>
                <w:spacing w:val="-2"/>
              </w:rPr>
              <w:t>Обозначение характерных точек границ</w:t>
            </w:r>
          </w:p>
        </w:tc>
        <w:tc>
          <w:tcPr>
            <w:tcW w:w="297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F30497">
            <w:pPr>
              <w:spacing w:after="0" w:line="229" w:lineRule="auto"/>
              <w:jc w:val="center"/>
              <w:rPr>
                <w:rFonts w:ascii="Times New Roman" w:eastAsia="Times New Roman" w:hAnsi="Times New Roman" w:cs="Times New Roman"/>
                <w:b/>
                <w:color w:val="000000"/>
                <w:spacing w:val="-2"/>
              </w:rPr>
            </w:pPr>
            <w:r>
              <w:rPr>
                <w:rFonts w:ascii="Times New Roman" w:eastAsia="Times New Roman" w:hAnsi="Times New Roman" w:cs="Times New Roman"/>
                <w:b/>
                <w:color w:val="000000"/>
                <w:spacing w:val="-2"/>
              </w:rPr>
              <w:t>Координаты, м</w:t>
            </w:r>
          </w:p>
        </w:tc>
        <w:tc>
          <w:tcPr>
            <w:tcW w:w="2358"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F30497">
            <w:pPr>
              <w:spacing w:after="0" w:line="229" w:lineRule="auto"/>
              <w:jc w:val="center"/>
              <w:rPr>
                <w:rFonts w:ascii="Times New Roman" w:eastAsia="Times New Roman" w:hAnsi="Times New Roman" w:cs="Times New Roman"/>
                <w:b/>
                <w:color w:val="000000"/>
                <w:spacing w:val="-2"/>
              </w:rPr>
            </w:pPr>
            <w:r>
              <w:rPr>
                <w:rFonts w:ascii="Times New Roman" w:eastAsia="Times New Roman" w:hAnsi="Times New Roman" w:cs="Times New Roman"/>
                <w:b/>
                <w:color w:val="000000"/>
                <w:spacing w:val="-2"/>
              </w:rPr>
              <w:t xml:space="preserve">Метод определения координат характерной точки </w:t>
            </w:r>
          </w:p>
        </w:tc>
        <w:tc>
          <w:tcPr>
            <w:tcW w:w="174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F30497">
            <w:pPr>
              <w:spacing w:after="0" w:line="229" w:lineRule="auto"/>
              <w:jc w:val="center"/>
              <w:rPr>
                <w:rFonts w:ascii="Times New Roman" w:eastAsia="Times New Roman" w:hAnsi="Times New Roman" w:cs="Times New Roman"/>
                <w:b/>
                <w:color w:val="000000"/>
                <w:spacing w:val="-2"/>
              </w:rPr>
            </w:pPr>
            <w:r>
              <w:rPr>
                <w:rFonts w:ascii="Times New Roman" w:eastAsia="Times New Roman" w:hAnsi="Times New Roman" w:cs="Times New Roman"/>
                <w:b/>
                <w:color w:val="000000"/>
                <w:spacing w:val="-2"/>
              </w:rPr>
              <w:t>Средняя квадратическая погрешность положения характерной точки (</w:t>
            </w:r>
            <w:proofErr w:type="spellStart"/>
            <w:r>
              <w:rPr>
                <w:rFonts w:ascii="Times New Roman" w:eastAsia="Times New Roman" w:hAnsi="Times New Roman" w:cs="Times New Roman"/>
                <w:b/>
                <w:color w:val="000000"/>
                <w:spacing w:val="-2"/>
              </w:rPr>
              <w:t>Мt</w:t>
            </w:r>
            <w:proofErr w:type="spellEnd"/>
            <w:r>
              <w:rPr>
                <w:rFonts w:ascii="Times New Roman" w:eastAsia="Times New Roman" w:hAnsi="Times New Roman" w:cs="Times New Roman"/>
                <w:b/>
                <w:color w:val="000000"/>
                <w:spacing w:val="-2"/>
              </w:rPr>
              <w:t>), м</w:t>
            </w:r>
          </w:p>
        </w:tc>
        <w:tc>
          <w:tcPr>
            <w:tcW w:w="180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F30497">
            <w:pPr>
              <w:spacing w:after="0" w:line="229" w:lineRule="auto"/>
              <w:jc w:val="center"/>
              <w:rPr>
                <w:rFonts w:ascii="Times New Roman" w:eastAsia="Times New Roman" w:hAnsi="Times New Roman" w:cs="Times New Roman"/>
                <w:b/>
                <w:color w:val="000000"/>
                <w:spacing w:val="-2"/>
              </w:rPr>
            </w:pPr>
            <w:r>
              <w:rPr>
                <w:rFonts w:ascii="Times New Roman" w:eastAsia="Times New Roman" w:hAnsi="Times New Roman" w:cs="Times New Roman"/>
                <w:b/>
                <w:color w:val="000000"/>
                <w:spacing w:val="-2"/>
              </w:rPr>
              <w:t>Описание обозначения точки на местности (при наличии)</w:t>
            </w:r>
          </w:p>
        </w:tc>
      </w:tr>
      <w:tr w:rsidR="002053EF" w:rsidTr="00F30497">
        <w:trPr>
          <w:trHeight w:hRule="exact" w:val="451"/>
        </w:trPr>
        <w:tc>
          <w:tcPr>
            <w:tcW w:w="1270"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F30497">
            <w:pPr>
              <w:spacing w:after="0"/>
            </w:pP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F30497">
            <w:pPr>
              <w:spacing w:after="0" w:line="229" w:lineRule="auto"/>
              <w:jc w:val="center"/>
              <w:rPr>
                <w:rFonts w:ascii="Times New Roman" w:eastAsia="Times New Roman" w:hAnsi="Times New Roman" w:cs="Times New Roman"/>
                <w:b/>
                <w:color w:val="000000"/>
                <w:spacing w:val="-2"/>
              </w:rPr>
            </w:pPr>
            <w:r>
              <w:rPr>
                <w:rFonts w:ascii="Times New Roman" w:eastAsia="Times New Roman" w:hAnsi="Times New Roman" w:cs="Times New Roman"/>
                <w:b/>
                <w:color w:val="000000"/>
                <w:spacing w:val="-2"/>
              </w:rPr>
              <w:t>X</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F30497">
            <w:pPr>
              <w:spacing w:after="0" w:line="229" w:lineRule="auto"/>
              <w:jc w:val="center"/>
              <w:rPr>
                <w:rFonts w:ascii="Times New Roman" w:eastAsia="Times New Roman" w:hAnsi="Times New Roman" w:cs="Times New Roman"/>
                <w:b/>
                <w:color w:val="000000"/>
                <w:spacing w:val="-2"/>
              </w:rPr>
            </w:pPr>
            <w:r>
              <w:rPr>
                <w:rFonts w:ascii="Times New Roman" w:eastAsia="Times New Roman" w:hAnsi="Times New Roman" w:cs="Times New Roman"/>
                <w:b/>
                <w:color w:val="000000"/>
                <w:spacing w:val="-2"/>
              </w:rPr>
              <w:t>Y</w:t>
            </w:r>
          </w:p>
        </w:tc>
        <w:tc>
          <w:tcPr>
            <w:tcW w:w="2358"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F30497">
            <w:pPr>
              <w:spacing w:after="0"/>
            </w:pPr>
          </w:p>
        </w:tc>
        <w:tc>
          <w:tcPr>
            <w:tcW w:w="174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F30497">
            <w:pPr>
              <w:spacing w:after="0"/>
            </w:pPr>
          </w:p>
        </w:tc>
        <w:tc>
          <w:tcPr>
            <w:tcW w:w="180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F30497">
            <w:pPr>
              <w:spacing w:after="0"/>
            </w:pPr>
          </w:p>
        </w:tc>
      </w:tr>
      <w:tr w:rsidR="002053EF" w:rsidTr="00F30497">
        <w:trPr>
          <w:trHeight w:val="283"/>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F30497">
            <w:pPr>
              <w:spacing w:after="0" w:line="240" w:lineRule="auto"/>
              <w:jc w:val="center"/>
              <w:rPr>
                <w:rFonts w:ascii="Times New Roman" w:eastAsia="Times New Roman" w:hAnsi="Times New Roman" w:cs="Times New Roman"/>
                <w:b/>
                <w:color w:val="000000"/>
                <w:spacing w:val="-2"/>
              </w:rPr>
            </w:pPr>
            <w:r>
              <w:rPr>
                <w:rFonts w:ascii="Times New Roman" w:eastAsia="Times New Roman" w:hAnsi="Times New Roman" w:cs="Times New Roman"/>
                <w:b/>
                <w:color w:val="000000"/>
                <w:spacing w:val="-2"/>
              </w:rPr>
              <w:t>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F30497">
            <w:pPr>
              <w:spacing w:after="0" w:line="240" w:lineRule="auto"/>
              <w:jc w:val="center"/>
              <w:rPr>
                <w:rFonts w:ascii="Times New Roman" w:eastAsia="Times New Roman" w:hAnsi="Times New Roman" w:cs="Times New Roman"/>
                <w:b/>
                <w:color w:val="000000"/>
                <w:spacing w:val="-2"/>
              </w:rPr>
            </w:pPr>
            <w:r>
              <w:rPr>
                <w:rFonts w:ascii="Times New Roman" w:eastAsia="Times New Roman" w:hAnsi="Times New Roman" w:cs="Times New Roman"/>
                <w:b/>
                <w:color w:val="000000"/>
                <w:spacing w:val="-2"/>
              </w:rPr>
              <w:t>2</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F30497">
            <w:pPr>
              <w:spacing w:after="0" w:line="240" w:lineRule="auto"/>
              <w:jc w:val="center"/>
              <w:rPr>
                <w:rFonts w:ascii="Times New Roman" w:eastAsia="Times New Roman" w:hAnsi="Times New Roman" w:cs="Times New Roman"/>
                <w:b/>
                <w:color w:val="000000"/>
                <w:spacing w:val="-2"/>
              </w:rPr>
            </w:pPr>
            <w:r>
              <w:rPr>
                <w:rFonts w:ascii="Times New Roman" w:eastAsia="Times New Roman" w:hAnsi="Times New Roman" w:cs="Times New Roman"/>
                <w:b/>
                <w:color w:val="000000"/>
                <w:spacing w:val="-2"/>
              </w:rPr>
              <w:t>3</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F30497">
            <w:pPr>
              <w:spacing w:after="0" w:line="240" w:lineRule="auto"/>
              <w:jc w:val="center"/>
              <w:rPr>
                <w:rFonts w:ascii="Times New Roman" w:eastAsia="Times New Roman" w:hAnsi="Times New Roman" w:cs="Times New Roman"/>
                <w:b/>
                <w:color w:val="000000"/>
                <w:spacing w:val="-2"/>
              </w:rPr>
            </w:pPr>
            <w:r>
              <w:rPr>
                <w:rFonts w:ascii="Times New Roman" w:eastAsia="Times New Roman" w:hAnsi="Times New Roman" w:cs="Times New Roman"/>
                <w:b/>
                <w:color w:val="000000"/>
                <w:spacing w:val="-2"/>
              </w:rPr>
              <w:t>4</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F30497">
            <w:pPr>
              <w:spacing w:after="0" w:line="240" w:lineRule="auto"/>
              <w:jc w:val="center"/>
              <w:rPr>
                <w:rFonts w:ascii="Times New Roman" w:eastAsia="Times New Roman" w:hAnsi="Times New Roman" w:cs="Times New Roman"/>
                <w:b/>
                <w:color w:val="000000"/>
                <w:spacing w:val="-2"/>
              </w:rPr>
            </w:pPr>
            <w:r>
              <w:rPr>
                <w:rFonts w:ascii="Times New Roman" w:eastAsia="Times New Roman" w:hAnsi="Times New Roman" w:cs="Times New Roman"/>
                <w:b/>
                <w:color w:val="000000"/>
                <w:spacing w:val="-2"/>
              </w:rPr>
              <w:t>5</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2053EF" w:rsidRDefault="002053EF" w:rsidP="00F30497">
            <w:pPr>
              <w:spacing w:after="0" w:line="240" w:lineRule="auto"/>
              <w:jc w:val="center"/>
              <w:rPr>
                <w:rFonts w:ascii="Times New Roman" w:eastAsia="Times New Roman" w:hAnsi="Times New Roman" w:cs="Times New Roman"/>
                <w:b/>
                <w:color w:val="000000"/>
                <w:spacing w:val="-2"/>
              </w:rPr>
            </w:pPr>
            <w:r>
              <w:rPr>
                <w:rFonts w:ascii="Times New Roman" w:eastAsia="Times New Roman" w:hAnsi="Times New Roman" w:cs="Times New Roman"/>
                <w:b/>
                <w:color w:val="000000"/>
                <w:spacing w:val="-2"/>
              </w:rPr>
              <w:t>6</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550965.600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2290973.500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550972.600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2290985.500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550973.600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2290989.500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550975.500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2290993.500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550976.500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2290997.500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550978.500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2291001.500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550979.500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2291006.500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550981.500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2291010.500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550983.500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2291018.500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550985.500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2291023.500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550991.400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2291037.500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550992.400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2291041.500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550992.400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2291046.500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550993.400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2291050.500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550994.400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2291055.500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550995.400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2291059.500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550997.400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2291070.500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551000.400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2291074.500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551010.300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2291086.600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551017.300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2291103.600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551025.300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2291119.600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551032.200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2291138.600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551037.200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2291156.600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551045.100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2291172.600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551053.100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2291189.600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551060.100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2291203.600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551062.000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2291209.700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551068.000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2291222.700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551070.000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2291233.700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551078.900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2291260.700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551090.900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2291288.700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551101.800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2291312.700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551108.800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2291337.700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551117.700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2291369.700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551127.600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2291393.800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551135.600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2291416.800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551143.500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2291440.800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551150.500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2291456.800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551159.400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2291481.800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551166.400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2291500.800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551176.300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2291524.800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551185.300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2291544.800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551189.300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2291559.800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551335.900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2291923.500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lastRenderedPageBreak/>
              <w:t>45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551338.400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2291929.500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551336.800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2291937.000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551426.000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2291958.200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551419.200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2291970.700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551417.400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2291969.000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551410.600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2291967.500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551365.400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2291956.900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551334.300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2291948.900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551333.100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2291954.400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551003.100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2293101.200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550984.400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2293120.400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550977.400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2293113.800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550957.500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2293111.400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550942.900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2293108.300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550901.500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2293098.400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60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550855.100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2293089.500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61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550812.800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2293086.500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62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550799.300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2293088.700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63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550792.600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2293092.700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64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550777.400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2293109.200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65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550765.000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2293124.200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66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550753.000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2293138.800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67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550741.600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2293142.900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68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550735.600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2293142.900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69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550725.900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2293138.000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70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550707.700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2293126.600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71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550698.800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2293124.800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72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550659.200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2293099.100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73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550636.100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2293080.500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74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550607.600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2293058.900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75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550587.900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2293048.200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76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550567.700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2293040.900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77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550528.300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2293033.500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78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550520.700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2293029.000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79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550513.000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2293025.800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80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550500.200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2293025.500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81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550490.000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2293022.200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82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550484.100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2293016.400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83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550463.600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2293013.600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84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550453.700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2293014.500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85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550447.200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2293020.600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86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550445.500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2293029.000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87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550433.400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2293056.600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88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550424.800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2293054.800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89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550416.700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2293053.100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90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550341.600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2293041.500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91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550344.500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2293011.600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92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550227.800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2293006.900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93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550227.100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2293012.200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94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550160.200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2293008.200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95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550130.100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2293002.100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96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550113.400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2292999.500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97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550083.500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2292986.400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98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550085.200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2292949.500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99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550065.900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2292947.000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100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550073.400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2292889.800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101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550045.300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2292884.800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lastRenderedPageBreak/>
              <w:t>102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550044.900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2292873.900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103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550033.500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2292872.900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104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550021.100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2292871.700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105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550020.800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2292871.700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106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550013.200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2292869.700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107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550026.900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2292813.100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108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550018.400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2292776.600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109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549998.700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2292723.500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110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549966.600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2292635.700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111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549952.100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2292604.700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112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549754.000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2292271.400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113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549616.300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2292351.500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114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549474.200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2292404.800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115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549238.600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2292495.600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116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549212.600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2292417.800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117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549202.200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2292398.500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118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549195.900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2292347.500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119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549139.600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2292355.200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120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549131.300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2292345.500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121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549097.500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2292350.500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122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549091.600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2292340.100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123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549089.300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2292311.000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124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549016.000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2292315.800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125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548986.300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2292288.400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126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548934.200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2292199.300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127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548853.400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2292066.400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128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548813.700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2292023.500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129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548810.500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2292015.600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130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548776.200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2292016.300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131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548755.500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2292019.100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132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548722.000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2292028.600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133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548698.100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2292030.200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134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548663.500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2292039.000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135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548621.700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2292048.600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136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548580.900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2292053.900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137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548518.300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2292069.600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138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548485.100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2292085.200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139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548474.100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2292094.000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140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548440.000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2292128.400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141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548427.900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2292147.600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142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548417.500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2292172.200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143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548451.900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2292214.700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144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548465.600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2292231.300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145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548466.200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2292238.700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146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548461.800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2292250.600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147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548465.800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2292265.100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148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548479.000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2292286.000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149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548472.000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2292311.900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150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548457.900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2292369.000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151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548438.000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2292410.100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152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548419.000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2292455.900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153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548403.500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2292545.900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154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548406.900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2292568.100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155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548156.000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2292573.100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156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548123.000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2292558.200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157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548038.500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2292493.500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158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548072.200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2292445.200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lastRenderedPageBreak/>
              <w:t>159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548131.200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2292370.500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160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548140.600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2292305.300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161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548137.500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2292260.500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162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548141.500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2292240.900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163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548152.000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2292226.200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164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548195.000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2292220.300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165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548311.500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2292166.900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166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548360.000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2292108.600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167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548475.900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2291994.700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168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548468.500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2291961.200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169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548460.100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2291922.000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170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548455.100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2291902.400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171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548433.000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2291855.400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172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548406.700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2291816.600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173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548389.100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2291776.800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174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548351.200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2291705.400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175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548340.000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2291684.300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176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548325.300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2291654.800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177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548312.200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2291617.400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178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548308.200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2291573.500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179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548312.400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2291517.400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180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548318.500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2291478.100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181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548332.500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2291429.500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182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548350.500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2291394.200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183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548384.800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2291360.900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184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548429.100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2291335.300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185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548626.000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2291238.500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186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548817.800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2291229.200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187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548890.900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2291208.700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188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548937.900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2291192.700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189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549001.300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2291152.600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190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549040.400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2291061.700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191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549056.500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2290970.100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192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549224.100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2291074.600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193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549445.000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2290738.000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194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549553.800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2290579.700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195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549619.700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2290544.100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196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549707.900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2290858.700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197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549717.900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2290867.700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198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549725.800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2290877.700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199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549742.800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2290895.700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200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549759.800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2290911.800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201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549774.700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2290924.800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202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549792.700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2290936.800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203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549813.700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2290948.900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204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549826.700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2290950.900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205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549833.700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2290948.900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206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549839.700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2290948.900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207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549853.700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2290945.000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208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549902.700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2290945.100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209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549931.700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2290954.100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210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549954.600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2290960.200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211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549984.600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2290971.300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212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550003.600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2290981.300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213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550016.600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2290990.300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214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550035.500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2291005.400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215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550057.500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2291022.400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lastRenderedPageBreak/>
              <w:t>216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550069.500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2291038.400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217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550079.400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2291047.500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218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550088.400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2291058.500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219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550094.400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2291061.500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550099.400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2291061.500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550111.400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2291058.500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550144.400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2291053.600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550160.400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2291049.600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550180.400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2291048.700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550202.400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2291047.700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550217.500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2291044.800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550230.500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2291041.800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550242.500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2291039.800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550263.500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2291036.900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230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550286.500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2291036.900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231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550310.500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2291035.000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232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550351.500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2291029.100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233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550391.500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2291029.200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234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550414.500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2291024.200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235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550447.500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2291022.300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236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550464.500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2291020.300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237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550490.500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2291018.400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238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550520.500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2291015.500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239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550545.500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2291011.500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240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550568.500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2291008.600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241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550595.500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2291006.600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242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550622.500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2291002.700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243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550651.500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2290999.800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244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550676.500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2290998.800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245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550701.500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2290995.900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246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550728.600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2290991.900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247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550747.600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2290992.000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248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550769.600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2290989.000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249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550804.600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2290984.100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250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550824.600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2290984.200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251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550844.600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2290983.200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252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550871.600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2290978.300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253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550900.600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2290978.300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254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550920.600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2290977.400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255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550949.600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2290976.400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256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549212.000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2291423.700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257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549213.000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2291423.500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258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549213.300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2291424.400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259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549212.300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2291424.700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260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549221.200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2291516.100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261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549222.200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2291515.900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262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549222.400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2291516.900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263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549221.400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2291517.100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264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549231.300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2291487.500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265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549232.300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2291487.300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266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549232.600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2291488.200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267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549231.600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2291488.500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268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549237.900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2291512.400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269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549243.000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2291510.800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270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549243.300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2291511.800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271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549238.100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2291513.300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272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549241.200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2291519.900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lastRenderedPageBreak/>
              <w:t>273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549242.100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2291519.600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274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549243.700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2291525.000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275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549242.700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2291525.300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276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549249.000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2291547.800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277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549250.000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2291547.500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278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549250.300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2291548.500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279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549249.300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2291548.700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280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549259.300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2291585.500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281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549260.300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2291585.200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282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549260.500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2291586.200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283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549259.600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2291586.500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284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549273.200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2291503.000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285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549274.200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2291502.800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286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549274.400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2291503.700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287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549273.500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2291504.000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288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549308.800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2291494.400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289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549309.700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2291494.200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290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549310.000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2291495.100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291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549309.000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2291495.400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292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549329.200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2291474.600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293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549335.000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2291473.400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294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549336.200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2291479.200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295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549330.400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2291480.400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296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549341.900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2291478.100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297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549342.000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2291477.100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298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549343.000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2291477.300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299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549342.900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2291478.200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300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549351.400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2291456.800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301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549353.200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2291456.000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302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549354.100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2291457.800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303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549352.300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2291458.600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304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549364.000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2291481.000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305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549364.900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2291480.800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306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549365.200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2291481.700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307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549364.200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2291482.000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308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549374.900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2291556.600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309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549379.100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2291555.500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310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549379.900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2291558.600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311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549375.700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2291559.700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312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549428.000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2291465.400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313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549429.000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2291465.200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314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549429.200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2291466.100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315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549428.200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2291466.400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316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549476.300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2291272.000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317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549476.800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2291271.200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318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549482.200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2291274.100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319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549481.800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2291274.900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320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549488.400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2291450.500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321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549489.400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2291450.300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322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549489.700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2291451.200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323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549488.700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2291451.500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324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549489.100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2290897.700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325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549493.300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2290897.400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326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549493.400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2290898.400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327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549489.100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2290898.700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328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549498.500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2291338.000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329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549498.800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2291337.000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lastRenderedPageBreak/>
              <w:t>330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549499.800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2291337.400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331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549499.400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2291338.300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332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549509.800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2290959.100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333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549510.800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2290958.800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334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549511.100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2290959.800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335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549510.200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2290960.100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336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549510.600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2291330.300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337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549511.600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2291330.200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338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549511.700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2291331.200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339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549510.700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2291331.300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340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549514.800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2291331.300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341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549522.600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2291328.800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342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549525.300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2291337.400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343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549517.500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2291339.900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344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549518.100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2291349.500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345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549518.800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2291348.700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346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549521.800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2291351.500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347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549521.100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2291352.300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348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549525.000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2291001.800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349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549526.000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2291001.500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350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549528.000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2291007.700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351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549527.000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2291008.000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352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549525.500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2291011.600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353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549531.200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2291009.100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354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549533.500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2291014.400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355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549527.800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2291016.900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356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549527.900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2290894.900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357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549534.500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2290893.900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358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549534.600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2290894.800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359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549528.100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2290895.900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360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549530.700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2291017.700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361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549531.700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2291017.500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362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549532.700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2291021.700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363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549531.700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2291022.000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364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549533.900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2291390.000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365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549534.800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2291389.700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366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549535.100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2291390.700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367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549534.200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2291391.000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368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549535.400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2290898.400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369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549537.300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2290898.000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370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549537.100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2290896.700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371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549539.100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2290896.300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372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549539.400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2290897.600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373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549541.400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2290897.200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374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549542.200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2290902.000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375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549536.300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2290903.200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376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549543.100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2291055.500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377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549544.000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2291055.200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378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549544.400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2291056.100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379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549543.400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2291056.400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380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549545.900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2291435.500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381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549546.500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2291434.700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382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549550.300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2291437.200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383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549549.700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2291438.100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384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549546.400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2291253.000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385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549547.400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2291252.700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386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549547.600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2291253.700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lastRenderedPageBreak/>
              <w:t>387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549546.700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2291253.900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388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549557.600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2291097.400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389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549558.600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2291097.100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390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549558.900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2291098.000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391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549558.000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2291098.400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392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549569.000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2291130.300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393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549569.900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2291129.900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394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549570.300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2291130.900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395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549569.300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2291131.200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396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549589.000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2291187.000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397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549590.000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2291186.600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398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549590.300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2291187.600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399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549589.300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2291187.900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400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549604.500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2291231.300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401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549605.400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2291231.000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402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549607.700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2291238.000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403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549606.700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2291238.300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404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549612.800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2291235.500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405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549613.800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2291235.300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406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549614.000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2291236.200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407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549613.100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2291236.500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408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549641.200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2290940.600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409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549647.900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2290938.900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410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549649.500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2290945.200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411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549648.500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2290945.400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412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549649.600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2290950.700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413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549642.800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2290952.100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414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549641.700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2290946.700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415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549642.700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2290946.500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416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549649.500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2290944.900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417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549657.000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2290943.200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418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549657.200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2290944.200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419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549649.700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2290945.900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420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549678.400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2291219.200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421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549679.300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2291218.900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422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549679.600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2291219.900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423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549678.600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2291220.200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424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549697.600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2290935.900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425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549698.500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2290935.700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426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549698.700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2290936.700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427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549697.700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2290936.900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428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549701.600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2291002.200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429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549701.900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2291001.300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430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549705.300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2291002.200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431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549705.000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2291003.200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432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549719.800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2291072.900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433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549720.800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2291072.700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434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549721.000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2291073.600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435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549720.000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2291073.900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436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549719.900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2290931.900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437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549724.900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2290931.000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438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549725.100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2290932.000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439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549720.100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2290932.900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440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549734.500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2291131.300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441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549735.400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2291131.000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442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549735.700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2291132.000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443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549734.700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2291132.200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lastRenderedPageBreak/>
              <w:t>444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549744.400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2291168.800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445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549745.400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2291168.600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446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549746.200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2291172.600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447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549745.200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2291172.800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448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549750.300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2291203.600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449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549752.600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2291198.800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450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549753.500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2291199.200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451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549751.200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2291204.000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452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549774.600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2291231.400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453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549775.400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2291230.800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454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549776.000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2291231.600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455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549775.200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2291232.200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456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549820.600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2291295.900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457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549821.400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2291295.400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458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549822.000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2291296.200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459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549821.200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2291296.700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460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549868.800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2291363.500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461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549869.600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2291362.900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462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549870.200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2291363.700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463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549869.400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2291364.300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464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549908.900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2291419.700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465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549909.700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2291419.100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466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549910.300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2291419.900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467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549909.400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2291420.500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468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549951.800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2291480.000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469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549952.600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2291479.400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470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549953.200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2291480.200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471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549952.400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2291480.800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472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549984.800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2291525.900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473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549985.600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2291525.400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474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549986.200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2291526.200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475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549985.400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2291526.800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476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550018.200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2291572.600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477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550019.000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2291572.000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478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550019.600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2291572.800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479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550018.800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2291573.400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480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550046.900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2291620.400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481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550047.300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2291619.400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482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550053.900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2291622.100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483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550057.700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2291617.400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484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550058.400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2291618.000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485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550054.200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2291623.400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486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550132.100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2291642.000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487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550132.400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2291641.000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488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550133.300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2291641.300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489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550133.100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2291642.300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490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550207.800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2291664.000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491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550208.700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2291659.700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492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550209.600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2291659.900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493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550208.800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2291664.200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494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550279.900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2291678.100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495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550280.200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2291677.100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496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550281.200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2291677.300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497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550280.900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2291678.300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498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550300.400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2292618.100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499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550302.600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2292614.900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500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550306.100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2292617.000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lastRenderedPageBreak/>
              <w:t>501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550304.600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2292620.200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502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550341.000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2292623.500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503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550341.500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2292622.700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504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550342.400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2292623.200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505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550341.900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2292624.000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506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550344.400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2291693.500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507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550344.600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2291692.500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508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550345.600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2291692.800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509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550345.400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2291693.700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510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550391.600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2292654.100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511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550392.100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2292653.200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512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550392.900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2292653.700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513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550392.400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2292654.600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514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550412.000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2291709.700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515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550412.200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2291708.700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516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550413.200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2291709.000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517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550412.900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2291709.900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518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550442.300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2292684.900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519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550442.800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2292684.000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520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550443.700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2292684.400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521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550443.300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2292685.300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522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550484.800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2291727.400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523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550485.100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2291726.400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524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550486.000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2291726.600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525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550485.800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2291727.600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526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550493.900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2292715.500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527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550494.400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2292714.700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528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550495.200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2292715.200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529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550494.700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2292716.100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530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550541.800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2292744.700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531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550542.300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2292743.800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532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550543.200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2292744.300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533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550542.700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2292745.200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534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550569.000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2291747.700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535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550569.300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2291746.700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536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550570.200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2291747.000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537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550570.000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2291747.900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538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550589.000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2292773.800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539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550589.500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2292772.900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550590.400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2292773.400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550589.900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2292774.300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550635.300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2291763.700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550635.500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2291762.800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550636.500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2291763.000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550636.200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2291764.000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550635.800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2292801.700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550636.300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2292800.800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550637.200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2292801.300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549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550636.700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2292802.200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550644.400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2292772.200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550644.400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2292771.200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550645.400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2292771.200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550645.400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2292772.200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550681.000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2292830.400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550681.500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2292829.500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550682.400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2292830.000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550681.900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2292830.800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lastRenderedPageBreak/>
              <w:t>558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550702.300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2291779.900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550702.600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2291779.000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560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550703.500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2291779.200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561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550703.300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2291780.200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562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550735.700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2292864.800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563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550736.200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2292863.900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564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550737.100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2292864.400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565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550736.600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2292865.200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566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550774.000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2291800.700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567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550776.900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2291797.100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568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550777.700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2291797.700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569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550774.800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2291801.300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570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550784.100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2292895.500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571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550784.500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2292894.600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572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550785.400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2292895.100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573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550784.900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2292896.000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574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550820.300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2291839.100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575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550820.900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2291838.400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576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550821.700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2291839.100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577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550821.000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2291839.800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578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550833.300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2292923.400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579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550833.800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2292922.500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580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550834.700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2292923.000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581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550834.200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2292923.900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582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550882.100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2292951.000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583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550882.500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2292950.100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584</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550883.400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2292950.500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585</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550883.000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2292951.400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586</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550932.800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2292981.500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587</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550933.300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2292980.600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588</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550934.200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2292981.100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589</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550933.700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2292982.000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590</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550984.100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2293012.400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591</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550984.500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2293011.500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592</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550985.400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2293011.900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r w:rsidR="00164650" w:rsidTr="00F30497">
        <w:trPr>
          <w:trHeight w:val="20"/>
        </w:trPr>
        <w:tc>
          <w:tcPr>
            <w:tcW w:w="1270" w:type="dxa"/>
            <w:gridSpan w:val="2"/>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593</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550985.000</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bottom"/>
          </w:tcPr>
          <w:p w:rsidR="00164650" w:rsidRPr="007756FC" w:rsidRDefault="00164650" w:rsidP="00164650">
            <w:pPr>
              <w:spacing w:after="0" w:line="240" w:lineRule="auto"/>
              <w:jc w:val="center"/>
              <w:rPr>
                <w:rFonts w:ascii="Times New Roman" w:eastAsia="Times New Roman" w:hAnsi="Times New Roman" w:cs="Times New Roman"/>
                <w:color w:val="000000"/>
                <w:lang w:eastAsia="ru-RU"/>
              </w:rPr>
            </w:pPr>
            <w:r w:rsidRPr="007756FC">
              <w:rPr>
                <w:rFonts w:ascii="Times New Roman" w:eastAsia="Times New Roman" w:hAnsi="Times New Roman" w:cs="Times New Roman"/>
                <w:color w:val="000000"/>
                <w:lang w:eastAsia="ru-RU"/>
              </w:rPr>
              <w:t>2293012.800</w:t>
            </w:r>
          </w:p>
        </w:tc>
        <w:tc>
          <w:tcPr>
            <w:tcW w:w="235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Аналитический метод</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0.1</w:t>
            </w:r>
          </w:p>
        </w:tc>
        <w:tc>
          <w:tcPr>
            <w:tcW w:w="1806" w:type="dxa"/>
            <w:tcBorders>
              <w:top w:val="single" w:sz="5" w:space="0" w:color="000000"/>
              <w:left w:val="single" w:sz="5" w:space="0" w:color="000000"/>
              <w:bottom w:val="single" w:sz="5" w:space="0" w:color="000000"/>
              <w:right w:val="single" w:sz="5" w:space="0" w:color="000000"/>
            </w:tcBorders>
            <w:shd w:val="clear" w:color="auto" w:fill="auto"/>
            <w:vAlign w:val="center"/>
          </w:tcPr>
          <w:p w:rsidR="00164650" w:rsidRPr="00F30497" w:rsidRDefault="00164650" w:rsidP="00164650">
            <w:pPr>
              <w:spacing w:after="0" w:line="240" w:lineRule="auto"/>
              <w:jc w:val="center"/>
              <w:rPr>
                <w:rFonts w:ascii="Times New Roman" w:eastAsia="Times New Roman" w:hAnsi="Times New Roman" w:cs="Times New Roman"/>
                <w:color w:val="000000"/>
                <w:spacing w:val="-2"/>
              </w:rPr>
            </w:pPr>
            <w:r w:rsidRPr="00F30497">
              <w:rPr>
                <w:rFonts w:ascii="Times New Roman" w:eastAsia="Times New Roman" w:hAnsi="Times New Roman" w:cs="Times New Roman"/>
                <w:color w:val="000000"/>
                <w:spacing w:val="-2"/>
              </w:rPr>
              <w:t>-</w:t>
            </w:r>
          </w:p>
        </w:tc>
      </w:tr>
    </w:tbl>
    <w:p w:rsidR="002053EF" w:rsidRDefault="002053EF" w:rsidP="000C4AEB">
      <w:pPr>
        <w:spacing w:line="240" w:lineRule="auto"/>
      </w:pPr>
    </w:p>
    <w:sectPr w:rsidR="002053EF" w:rsidSect="002053EF">
      <w:headerReference w:type="default" r:id="rId10"/>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C788E" w:rsidRDefault="000C788E" w:rsidP="003A2EEB">
      <w:pPr>
        <w:spacing w:after="0" w:line="240" w:lineRule="auto"/>
      </w:pPr>
      <w:r>
        <w:separator/>
      </w:r>
    </w:p>
  </w:endnote>
  <w:endnote w:type="continuationSeparator" w:id="0">
    <w:p w:rsidR="000C788E" w:rsidRDefault="000C788E" w:rsidP="003A2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CC"/>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ГОСТ тип А">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T Sans">
    <w:altName w:val="Corbel"/>
    <w:charset w:val="CC"/>
    <w:family w:val="swiss"/>
    <w:pitch w:val="variable"/>
    <w:sig w:usb0="A00002EF" w:usb1="5000204B" w:usb2="00000000" w:usb3="00000000" w:csb0="00000097" w:csb1="00000000"/>
  </w:font>
  <w:font w:name="Aachen BT">
    <w:altName w:val="Impact"/>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C788E" w:rsidRDefault="000C788E" w:rsidP="003A2EEB">
      <w:pPr>
        <w:spacing w:after="0" w:line="240" w:lineRule="auto"/>
      </w:pPr>
      <w:r>
        <w:separator/>
      </w:r>
    </w:p>
  </w:footnote>
  <w:footnote w:type="continuationSeparator" w:id="0">
    <w:p w:rsidR="000C788E" w:rsidRDefault="000C788E" w:rsidP="003A2E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4169C" w:rsidRPr="00504B0A" w:rsidRDefault="00C4169C" w:rsidP="00504B0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4"/>
    <w:multiLevelType w:val="multilevel"/>
    <w:tmpl w:val="00000004"/>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StarSymbol" w:hAnsi="StarSymbol"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StarSymbol" w:hAnsi="StarSymbol"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StarSymbol" w:hAnsi="StarSymbol"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 w15:restartNumberingAfterBreak="0">
    <w:nsid w:val="00000008"/>
    <w:multiLevelType w:val="multilevel"/>
    <w:tmpl w:val="00000008"/>
    <w:name w:val="WWNum9"/>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91"/>
    <w:multiLevelType w:val="multilevel"/>
    <w:tmpl w:val="0000009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92"/>
    <w:multiLevelType w:val="multilevel"/>
    <w:tmpl w:val="0000009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09"/>
        </w:tabs>
        <w:ind w:left="1109" w:hanging="360"/>
      </w:pPr>
      <w:rPr>
        <w:rFonts w:ascii="Symbol" w:hAnsi="Symbol" w:cs="StarSymbol"/>
        <w:sz w:val="18"/>
        <w:szCs w:val="18"/>
      </w:rPr>
    </w:lvl>
    <w:lvl w:ilvl="2">
      <w:start w:val="1"/>
      <w:numFmt w:val="bullet"/>
      <w:lvlText w:val=""/>
      <w:lvlJc w:val="left"/>
      <w:pPr>
        <w:tabs>
          <w:tab w:val="num" w:pos="1858"/>
        </w:tabs>
        <w:ind w:left="1858" w:hanging="360"/>
      </w:pPr>
      <w:rPr>
        <w:rFonts w:ascii="Symbol" w:hAnsi="Symbol" w:cs="StarSymbol"/>
        <w:sz w:val="18"/>
        <w:szCs w:val="18"/>
      </w:rPr>
    </w:lvl>
    <w:lvl w:ilvl="3">
      <w:start w:val="1"/>
      <w:numFmt w:val="bullet"/>
      <w:lvlText w:val=""/>
      <w:lvlJc w:val="left"/>
      <w:pPr>
        <w:tabs>
          <w:tab w:val="num" w:pos="2607"/>
        </w:tabs>
        <w:ind w:left="2607" w:hanging="360"/>
      </w:pPr>
      <w:rPr>
        <w:rFonts w:ascii="Symbol" w:hAnsi="Symbol" w:cs="StarSymbol"/>
        <w:sz w:val="18"/>
        <w:szCs w:val="18"/>
      </w:rPr>
    </w:lvl>
    <w:lvl w:ilvl="4">
      <w:start w:val="1"/>
      <w:numFmt w:val="bullet"/>
      <w:lvlText w:val=""/>
      <w:lvlJc w:val="left"/>
      <w:pPr>
        <w:tabs>
          <w:tab w:val="num" w:pos="3356"/>
        </w:tabs>
        <w:ind w:left="3356" w:hanging="360"/>
      </w:pPr>
      <w:rPr>
        <w:rFonts w:ascii="Symbol" w:hAnsi="Symbol" w:cs="StarSymbol"/>
        <w:sz w:val="18"/>
        <w:szCs w:val="18"/>
      </w:rPr>
    </w:lvl>
    <w:lvl w:ilvl="5">
      <w:start w:val="1"/>
      <w:numFmt w:val="bullet"/>
      <w:lvlText w:val=""/>
      <w:lvlJc w:val="left"/>
      <w:pPr>
        <w:tabs>
          <w:tab w:val="num" w:pos="4105"/>
        </w:tabs>
        <w:ind w:left="4105" w:hanging="360"/>
      </w:pPr>
      <w:rPr>
        <w:rFonts w:ascii="Symbol" w:hAnsi="Symbol" w:cs="StarSymbol"/>
        <w:sz w:val="18"/>
        <w:szCs w:val="18"/>
      </w:rPr>
    </w:lvl>
    <w:lvl w:ilvl="6">
      <w:start w:val="1"/>
      <w:numFmt w:val="bullet"/>
      <w:lvlText w:val=""/>
      <w:lvlJc w:val="left"/>
      <w:pPr>
        <w:tabs>
          <w:tab w:val="num" w:pos="4854"/>
        </w:tabs>
        <w:ind w:left="4854" w:hanging="360"/>
      </w:pPr>
      <w:rPr>
        <w:rFonts w:ascii="Symbol" w:hAnsi="Symbol" w:cs="StarSymbol"/>
        <w:sz w:val="18"/>
        <w:szCs w:val="18"/>
      </w:rPr>
    </w:lvl>
    <w:lvl w:ilvl="7">
      <w:start w:val="1"/>
      <w:numFmt w:val="bullet"/>
      <w:lvlText w:val=""/>
      <w:lvlJc w:val="left"/>
      <w:pPr>
        <w:tabs>
          <w:tab w:val="num" w:pos="5603"/>
        </w:tabs>
        <w:ind w:left="5603" w:hanging="360"/>
      </w:pPr>
      <w:rPr>
        <w:rFonts w:ascii="Symbol" w:hAnsi="Symbol" w:cs="StarSymbol"/>
        <w:sz w:val="18"/>
        <w:szCs w:val="18"/>
      </w:rPr>
    </w:lvl>
    <w:lvl w:ilvl="8">
      <w:start w:val="1"/>
      <w:numFmt w:val="bullet"/>
      <w:lvlText w:val=""/>
      <w:lvlJc w:val="left"/>
      <w:pPr>
        <w:tabs>
          <w:tab w:val="num" w:pos="6352"/>
        </w:tabs>
        <w:ind w:left="6352" w:hanging="360"/>
      </w:pPr>
      <w:rPr>
        <w:rFonts w:ascii="Symbol" w:hAnsi="Symbol" w:cs="StarSymbol"/>
        <w:sz w:val="18"/>
        <w:szCs w:val="18"/>
      </w:rPr>
    </w:lvl>
  </w:abstractNum>
  <w:abstractNum w:abstractNumId="6" w15:restartNumberingAfterBreak="0">
    <w:nsid w:val="000000D0"/>
    <w:multiLevelType w:val="multilevel"/>
    <w:tmpl w:val="000000D0"/>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15:restartNumberingAfterBreak="0">
    <w:nsid w:val="044F6D6E"/>
    <w:multiLevelType w:val="multilevel"/>
    <w:tmpl w:val="00000008"/>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91D43F9"/>
    <w:multiLevelType w:val="hybridMultilevel"/>
    <w:tmpl w:val="2F6C9038"/>
    <w:lvl w:ilvl="0" w:tplc="0419000F">
      <w:start w:val="1"/>
      <w:numFmt w:val="decimal"/>
      <w:lvlText w:val="%1."/>
      <w:lvlJc w:val="left"/>
      <w:pPr>
        <w:ind w:left="928"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12E21316"/>
    <w:multiLevelType w:val="hybridMultilevel"/>
    <w:tmpl w:val="D45427E6"/>
    <w:lvl w:ilvl="0" w:tplc="F6E07AB4">
      <w:start w:val="1"/>
      <w:numFmt w:val="bullet"/>
      <w:lvlText w:val="­"/>
      <w:lvlJc w:val="left"/>
      <w:pPr>
        <w:ind w:left="720" w:hanging="360"/>
      </w:pPr>
      <w:rPr>
        <w:rFonts w:ascii="Courier New" w:hAnsi="Courier New" w:hint="default"/>
      </w:rPr>
    </w:lvl>
    <w:lvl w:ilvl="1" w:tplc="F6E07AB4">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4E2592A"/>
    <w:multiLevelType w:val="hybridMultilevel"/>
    <w:tmpl w:val="AEEC15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9824B61"/>
    <w:multiLevelType w:val="hybridMultilevel"/>
    <w:tmpl w:val="1D58401E"/>
    <w:lvl w:ilvl="0" w:tplc="F6E07AB4">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830E22"/>
    <w:multiLevelType w:val="multilevel"/>
    <w:tmpl w:val="00000008"/>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E0E3BFA"/>
    <w:multiLevelType w:val="hybridMultilevel"/>
    <w:tmpl w:val="5DACFE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0516B37"/>
    <w:multiLevelType w:val="hybridMultilevel"/>
    <w:tmpl w:val="3D369F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63039EE"/>
    <w:multiLevelType w:val="hybridMultilevel"/>
    <w:tmpl w:val="2A86A96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6845370"/>
    <w:multiLevelType w:val="hybridMultilevel"/>
    <w:tmpl w:val="F10E53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6B23B27"/>
    <w:multiLevelType w:val="multilevel"/>
    <w:tmpl w:val="F46A36E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27134D55"/>
    <w:multiLevelType w:val="hybridMultilevel"/>
    <w:tmpl w:val="F51CF8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87A1C97"/>
    <w:multiLevelType w:val="multilevel"/>
    <w:tmpl w:val="00000008"/>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B1E4F7B"/>
    <w:multiLevelType w:val="hybridMultilevel"/>
    <w:tmpl w:val="61D6A46E"/>
    <w:lvl w:ilvl="0" w:tplc="F02C8A7E">
      <w:start w:val="1"/>
      <w:numFmt w:val="bullet"/>
      <w:pStyle w:val="a"/>
      <w:lvlText w:val=""/>
      <w:lvlJc w:val="left"/>
      <w:pPr>
        <w:ind w:left="1432"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CF7352F"/>
    <w:multiLevelType w:val="hybridMultilevel"/>
    <w:tmpl w:val="BA5C0B0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DF131D4"/>
    <w:multiLevelType w:val="hybridMultilevel"/>
    <w:tmpl w:val="BD585C48"/>
    <w:lvl w:ilvl="0" w:tplc="B48041D2">
      <w:start w:val="1"/>
      <w:numFmt w:val="bullet"/>
      <w:lvlText w:val=""/>
      <w:lvlJc w:val="left"/>
      <w:pPr>
        <w:tabs>
          <w:tab w:val="num" w:pos="720"/>
        </w:tabs>
        <w:ind w:left="720" w:hanging="360"/>
      </w:pPr>
      <w:rPr>
        <w:rFonts w:ascii="Symbol" w:hAnsi="Symbol" w:hint="default"/>
        <w:color w:val="auto"/>
      </w:rPr>
    </w:lvl>
    <w:lvl w:ilvl="1" w:tplc="797602DE">
      <w:start w:val="1"/>
      <w:numFmt w:val="bullet"/>
      <w:lvlText w:val="o"/>
      <w:lvlJc w:val="left"/>
      <w:pPr>
        <w:tabs>
          <w:tab w:val="num" w:pos="1440"/>
        </w:tabs>
        <w:ind w:left="1440" w:hanging="360"/>
      </w:pPr>
      <w:rPr>
        <w:rFonts w:ascii="Courier New" w:hAnsi="Courier New" w:cs="Courier New" w:hint="default"/>
      </w:rPr>
    </w:lvl>
    <w:lvl w:ilvl="2" w:tplc="6492C750" w:tentative="1">
      <w:start w:val="1"/>
      <w:numFmt w:val="bullet"/>
      <w:lvlText w:val=""/>
      <w:lvlJc w:val="left"/>
      <w:pPr>
        <w:tabs>
          <w:tab w:val="num" w:pos="2160"/>
        </w:tabs>
        <w:ind w:left="2160" w:hanging="360"/>
      </w:pPr>
      <w:rPr>
        <w:rFonts w:ascii="Wingdings" w:hAnsi="Wingdings" w:hint="default"/>
      </w:rPr>
    </w:lvl>
    <w:lvl w:ilvl="3" w:tplc="F8AC9006" w:tentative="1">
      <w:start w:val="1"/>
      <w:numFmt w:val="bullet"/>
      <w:lvlText w:val=""/>
      <w:lvlJc w:val="left"/>
      <w:pPr>
        <w:tabs>
          <w:tab w:val="num" w:pos="2880"/>
        </w:tabs>
        <w:ind w:left="2880" w:hanging="360"/>
      </w:pPr>
      <w:rPr>
        <w:rFonts w:ascii="Symbol" w:hAnsi="Symbol" w:hint="default"/>
      </w:rPr>
    </w:lvl>
    <w:lvl w:ilvl="4" w:tplc="DACECF24" w:tentative="1">
      <w:start w:val="1"/>
      <w:numFmt w:val="bullet"/>
      <w:lvlText w:val="o"/>
      <w:lvlJc w:val="left"/>
      <w:pPr>
        <w:tabs>
          <w:tab w:val="num" w:pos="3600"/>
        </w:tabs>
        <w:ind w:left="3600" w:hanging="360"/>
      </w:pPr>
      <w:rPr>
        <w:rFonts w:ascii="Courier New" w:hAnsi="Courier New" w:cs="Courier New" w:hint="default"/>
      </w:rPr>
    </w:lvl>
    <w:lvl w:ilvl="5" w:tplc="390E1DA6" w:tentative="1">
      <w:start w:val="1"/>
      <w:numFmt w:val="bullet"/>
      <w:lvlText w:val=""/>
      <w:lvlJc w:val="left"/>
      <w:pPr>
        <w:tabs>
          <w:tab w:val="num" w:pos="4320"/>
        </w:tabs>
        <w:ind w:left="4320" w:hanging="360"/>
      </w:pPr>
      <w:rPr>
        <w:rFonts w:ascii="Wingdings" w:hAnsi="Wingdings" w:hint="default"/>
      </w:rPr>
    </w:lvl>
    <w:lvl w:ilvl="6" w:tplc="BFF00262" w:tentative="1">
      <w:start w:val="1"/>
      <w:numFmt w:val="bullet"/>
      <w:lvlText w:val=""/>
      <w:lvlJc w:val="left"/>
      <w:pPr>
        <w:tabs>
          <w:tab w:val="num" w:pos="5040"/>
        </w:tabs>
        <w:ind w:left="5040" w:hanging="360"/>
      </w:pPr>
      <w:rPr>
        <w:rFonts w:ascii="Symbol" w:hAnsi="Symbol" w:hint="default"/>
      </w:rPr>
    </w:lvl>
    <w:lvl w:ilvl="7" w:tplc="D95E8186" w:tentative="1">
      <w:start w:val="1"/>
      <w:numFmt w:val="bullet"/>
      <w:lvlText w:val="o"/>
      <w:lvlJc w:val="left"/>
      <w:pPr>
        <w:tabs>
          <w:tab w:val="num" w:pos="5760"/>
        </w:tabs>
        <w:ind w:left="5760" w:hanging="360"/>
      </w:pPr>
      <w:rPr>
        <w:rFonts w:ascii="Courier New" w:hAnsi="Courier New" w:cs="Courier New" w:hint="default"/>
      </w:rPr>
    </w:lvl>
    <w:lvl w:ilvl="8" w:tplc="91502A7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AD3A86"/>
    <w:multiLevelType w:val="hybridMultilevel"/>
    <w:tmpl w:val="C9404FC4"/>
    <w:lvl w:ilvl="0" w:tplc="F6E07AB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96221AF"/>
    <w:multiLevelType w:val="hybridMultilevel"/>
    <w:tmpl w:val="CE52CA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ACE3AFC"/>
    <w:multiLevelType w:val="hybridMultilevel"/>
    <w:tmpl w:val="2264AE9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3BB53D48"/>
    <w:multiLevelType w:val="multilevel"/>
    <w:tmpl w:val="00000008"/>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09D768A"/>
    <w:multiLevelType w:val="multilevel"/>
    <w:tmpl w:val="609A844A"/>
    <w:lvl w:ilvl="0">
      <w:start w:val="18"/>
      <w:numFmt w:val="none"/>
      <w:pStyle w:val="a0"/>
      <w:suff w:val="nothing"/>
      <w:lvlText w:val=""/>
      <w:lvlJc w:val="left"/>
      <w:pPr>
        <w:ind w:left="0" w:firstLine="0"/>
      </w:pPr>
      <w:rPr>
        <w:rFonts w:hint="default"/>
      </w:rPr>
    </w:lvl>
    <w:lvl w:ilvl="1">
      <w:start w:val="1"/>
      <w:numFmt w:val="decimal"/>
      <w:pStyle w:val="1"/>
      <w:lvlText w:val="%2)"/>
      <w:lvlJc w:val="left"/>
      <w:pPr>
        <w:tabs>
          <w:tab w:val="num" w:pos="605"/>
        </w:tabs>
        <w:ind w:left="605" w:hanging="425"/>
      </w:pPr>
      <w:rPr>
        <w:rFonts w:ascii="Times New Roman" w:hAnsi="Times New Roman" w:hint="default"/>
        <w:b/>
        <w:i w:val="0"/>
        <w:color w:val="auto"/>
        <w:sz w:val="24"/>
        <w:szCs w:val="24"/>
      </w:rPr>
    </w:lvl>
    <w:lvl w:ilvl="2">
      <w:start w:val="1"/>
      <w:numFmt w:val="russianLower"/>
      <w:lvlText w:val="%3)"/>
      <w:lvlJc w:val="left"/>
      <w:pPr>
        <w:tabs>
          <w:tab w:val="num" w:pos="425"/>
        </w:tabs>
        <w:ind w:left="425" w:hanging="425"/>
      </w:pPr>
      <w:rPr>
        <w:rFonts w:ascii="Times New Roman" w:hAnsi="Times New Roman" w:hint="default"/>
        <w:b/>
        <w:i w:val="0"/>
        <w:sz w:val="24"/>
        <w:szCs w:val="24"/>
      </w:rPr>
    </w:lvl>
    <w:lvl w:ilvl="3">
      <w:start w:val="1"/>
      <w:numFmt w:val="bullet"/>
      <w:pStyle w:val="1"/>
      <w:lvlText w:val="•"/>
      <w:lvlJc w:val="left"/>
      <w:pPr>
        <w:tabs>
          <w:tab w:val="num" w:pos="709"/>
        </w:tabs>
        <w:ind w:left="709" w:hanging="284"/>
      </w:pPr>
      <w:rPr>
        <w:rFonts w:ascii="Times New Roman" w:hAnsi="Times New Roman" w:cs="Times New Roman" w:hint="default"/>
        <w:b w:val="0"/>
        <w:i w:val="0"/>
        <w:sz w:val="24"/>
      </w:rPr>
    </w:lvl>
    <w:lvl w:ilvl="4">
      <w:start w:val="1"/>
      <w:numFmt w:val="decimal"/>
      <w:lvlText w:val="%5)"/>
      <w:lvlJc w:val="left"/>
      <w:pPr>
        <w:tabs>
          <w:tab w:val="num" w:pos="1069"/>
        </w:tabs>
        <w:ind w:left="1069" w:hanging="360"/>
      </w:pPr>
      <w:rPr>
        <w:rFonts w:hint="default"/>
      </w:rPr>
    </w:lvl>
    <w:lvl w:ilvl="5">
      <w:start w:val="1"/>
      <w:numFmt w:val="bullet"/>
      <w:pStyle w:val="2"/>
      <w:lvlText w:val=""/>
      <w:lvlJc w:val="left"/>
      <w:pPr>
        <w:tabs>
          <w:tab w:val="num" w:pos="709"/>
        </w:tabs>
        <w:ind w:left="851" w:firstLine="0"/>
      </w:pPr>
      <w:rPr>
        <w:rFonts w:ascii="Wingdings" w:hAnsi="Wingdings" w:hint="default"/>
      </w:rPr>
    </w:lvl>
    <w:lvl w:ilvl="6">
      <w:start w:val="1"/>
      <w:numFmt w:val="bullet"/>
      <w:lvlText w:val=""/>
      <w:lvlJc w:val="left"/>
      <w:pPr>
        <w:tabs>
          <w:tab w:val="num" w:pos="363"/>
        </w:tabs>
        <w:ind w:left="425" w:hanging="368"/>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46840B2F"/>
    <w:multiLevelType w:val="multilevel"/>
    <w:tmpl w:val="00000008"/>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46F2053B"/>
    <w:multiLevelType w:val="hybridMultilevel"/>
    <w:tmpl w:val="A8623A64"/>
    <w:lvl w:ilvl="0" w:tplc="C6E4D05C">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3B4A4D"/>
    <w:multiLevelType w:val="multilevel"/>
    <w:tmpl w:val="86060DCE"/>
    <w:lvl w:ilvl="0">
      <w:numFmt w:val="bullet"/>
      <w:lvlText w:val="•"/>
      <w:lvlJc w:val="left"/>
      <w:rPr>
        <w:rFonts w:ascii="StarSymbol, 'Arial Unicode MS'" w:eastAsia="StarSymbol, 'Arial Unicode MS'" w:hAnsi="StarSymbol, 'Arial Unicode MS'" w:cs="StarSymbol, 'Arial Unicode MS'"/>
        <w:sz w:val="18"/>
        <w:szCs w:val="18"/>
      </w:rPr>
    </w:lvl>
    <w:lvl w:ilvl="1">
      <w:numFmt w:val="bullet"/>
      <w:lvlText w:val="◦"/>
      <w:lvlJc w:val="left"/>
      <w:rPr>
        <w:rFonts w:ascii="StarSymbol, 'Arial Unicode MS'" w:eastAsia="StarSymbol, 'Arial Unicode MS'" w:hAnsi="StarSymbol, 'Arial Unicode MS'" w:cs="StarSymbol, 'Arial Unicode MS'"/>
        <w:sz w:val="18"/>
        <w:szCs w:val="18"/>
      </w:rPr>
    </w:lvl>
    <w:lvl w:ilvl="2">
      <w:numFmt w:val="bullet"/>
      <w:lvlText w:val="▪"/>
      <w:lvlJc w:val="left"/>
      <w:rPr>
        <w:rFonts w:ascii="StarSymbol, 'Arial Unicode MS'" w:eastAsia="StarSymbol, 'Arial Unicode MS'" w:hAnsi="StarSymbol, 'Arial Unicode MS'" w:cs="StarSymbol, 'Arial Unicode MS'"/>
        <w:sz w:val="18"/>
        <w:szCs w:val="18"/>
      </w:rPr>
    </w:lvl>
    <w:lvl w:ilvl="3">
      <w:numFmt w:val="bullet"/>
      <w:lvlText w:val="•"/>
      <w:lvlJc w:val="left"/>
      <w:rPr>
        <w:rFonts w:ascii="StarSymbol, 'Arial Unicode MS'" w:eastAsia="StarSymbol, 'Arial Unicode MS'" w:hAnsi="StarSymbol, 'Arial Unicode MS'" w:cs="StarSymbol, 'Arial Unicode MS'"/>
        <w:sz w:val="18"/>
        <w:szCs w:val="18"/>
      </w:rPr>
    </w:lvl>
    <w:lvl w:ilvl="4">
      <w:numFmt w:val="bullet"/>
      <w:lvlText w:val="◦"/>
      <w:lvlJc w:val="left"/>
      <w:rPr>
        <w:rFonts w:ascii="StarSymbol, 'Arial Unicode MS'" w:eastAsia="StarSymbol, 'Arial Unicode MS'" w:hAnsi="StarSymbol, 'Arial Unicode MS'" w:cs="StarSymbol, 'Arial Unicode MS'"/>
        <w:sz w:val="18"/>
        <w:szCs w:val="18"/>
      </w:rPr>
    </w:lvl>
    <w:lvl w:ilvl="5">
      <w:numFmt w:val="bullet"/>
      <w:lvlText w:val="▪"/>
      <w:lvlJc w:val="left"/>
      <w:rPr>
        <w:rFonts w:ascii="StarSymbol, 'Arial Unicode MS'" w:eastAsia="StarSymbol, 'Arial Unicode MS'" w:hAnsi="StarSymbol, 'Arial Unicode MS'" w:cs="StarSymbol, 'Arial Unicode MS'"/>
        <w:sz w:val="18"/>
        <w:szCs w:val="18"/>
      </w:rPr>
    </w:lvl>
    <w:lvl w:ilvl="6">
      <w:numFmt w:val="bullet"/>
      <w:lvlText w:val="•"/>
      <w:lvlJc w:val="left"/>
      <w:rPr>
        <w:rFonts w:ascii="StarSymbol, 'Arial Unicode MS'" w:eastAsia="StarSymbol, 'Arial Unicode MS'" w:hAnsi="StarSymbol, 'Arial Unicode MS'" w:cs="StarSymbol, 'Arial Unicode MS'"/>
        <w:sz w:val="18"/>
        <w:szCs w:val="18"/>
      </w:rPr>
    </w:lvl>
    <w:lvl w:ilvl="7">
      <w:numFmt w:val="bullet"/>
      <w:lvlText w:val="◦"/>
      <w:lvlJc w:val="left"/>
      <w:rPr>
        <w:rFonts w:ascii="StarSymbol, 'Arial Unicode MS'" w:eastAsia="StarSymbol, 'Arial Unicode MS'" w:hAnsi="StarSymbol, 'Arial Unicode MS'" w:cs="StarSymbol, 'Arial Unicode MS'"/>
        <w:sz w:val="18"/>
        <w:szCs w:val="18"/>
      </w:rPr>
    </w:lvl>
    <w:lvl w:ilvl="8">
      <w:numFmt w:val="bullet"/>
      <w:lvlText w:val="▪"/>
      <w:lvlJc w:val="left"/>
      <w:rPr>
        <w:rFonts w:ascii="StarSymbol, 'Arial Unicode MS'" w:eastAsia="StarSymbol, 'Arial Unicode MS'" w:hAnsi="StarSymbol, 'Arial Unicode MS'" w:cs="StarSymbol, 'Arial Unicode MS'"/>
        <w:sz w:val="18"/>
        <w:szCs w:val="18"/>
      </w:rPr>
    </w:lvl>
  </w:abstractNum>
  <w:abstractNum w:abstractNumId="31" w15:restartNumberingAfterBreak="0">
    <w:nsid w:val="48FB186A"/>
    <w:multiLevelType w:val="hybridMultilevel"/>
    <w:tmpl w:val="D3DE67F8"/>
    <w:lvl w:ilvl="0" w:tplc="421A5902">
      <w:start w:val="1"/>
      <w:numFmt w:val="bullet"/>
      <w:pStyle w:val="a1"/>
      <w:lvlText w:val=""/>
      <w:lvlJc w:val="left"/>
      <w:pPr>
        <w:tabs>
          <w:tab w:val="num" w:pos="464"/>
        </w:tabs>
        <w:ind w:left="464" w:hanging="284"/>
      </w:pPr>
      <w:rPr>
        <w:rFonts w:ascii="Symbol" w:hAnsi="Symbol" w:hint="default"/>
        <w:sz w:val="22"/>
      </w:rPr>
    </w:lvl>
    <w:lvl w:ilvl="1" w:tplc="1DB4DABC">
      <w:start w:val="1"/>
      <w:numFmt w:val="bullet"/>
      <w:lvlText w:val=""/>
      <w:lvlJc w:val="left"/>
      <w:pPr>
        <w:tabs>
          <w:tab w:val="num" w:pos="540"/>
        </w:tabs>
        <w:ind w:left="-180" w:firstLine="360"/>
      </w:pPr>
      <w:rPr>
        <w:rFonts w:ascii="Symbol" w:hAnsi="Symbol" w:hint="default"/>
        <w:sz w:val="22"/>
      </w:rPr>
    </w:lvl>
    <w:lvl w:ilvl="2" w:tplc="E4366724" w:tentative="1">
      <w:start w:val="1"/>
      <w:numFmt w:val="bullet"/>
      <w:lvlText w:val=""/>
      <w:lvlJc w:val="left"/>
      <w:pPr>
        <w:tabs>
          <w:tab w:val="num" w:pos="1593"/>
        </w:tabs>
        <w:ind w:left="1593" w:hanging="360"/>
      </w:pPr>
      <w:rPr>
        <w:rFonts w:ascii="Wingdings" w:hAnsi="Wingdings" w:hint="default"/>
      </w:rPr>
    </w:lvl>
    <w:lvl w:ilvl="3" w:tplc="2F18F4DE" w:tentative="1">
      <w:start w:val="1"/>
      <w:numFmt w:val="bullet"/>
      <w:lvlText w:val=""/>
      <w:lvlJc w:val="left"/>
      <w:pPr>
        <w:tabs>
          <w:tab w:val="num" w:pos="2313"/>
        </w:tabs>
        <w:ind w:left="2313" w:hanging="360"/>
      </w:pPr>
      <w:rPr>
        <w:rFonts w:ascii="Symbol" w:hAnsi="Symbol" w:hint="default"/>
      </w:rPr>
    </w:lvl>
    <w:lvl w:ilvl="4" w:tplc="89E813D2" w:tentative="1">
      <w:start w:val="1"/>
      <w:numFmt w:val="bullet"/>
      <w:lvlText w:val="o"/>
      <w:lvlJc w:val="left"/>
      <w:pPr>
        <w:tabs>
          <w:tab w:val="num" w:pos="3033"/>
        </w:tabs>
        <w:ind w:left="3033" w:hanging="360"/>
      </w:pPr>
      <w:rPr>
        <w:rFonts w:ascii="Courier New" w:hAnsi="Courier New" w:hint="default"/>
      </w:rPr>
    </w:lvl>
    <w:lvl w:ilvl="5" w:tplc="DF2E6282" w:tentative="1">
      <w:start w:val="1"/>
      <w:numFmt w:val="bullet"/>
      <w:lvlText w:val=""/>
      <w:lvlJc w:val="left"/>
      <w:pPr>
        <w:tabs>
          <w:tab w:val="num" w:pos="3753"/>
        </w:tabs>
        <w:ind w:left="3753" w:hanging="360"/>
      </w:pPr>
      <w:rPr>
        <w:rFonts w:ascii="Wingdings" w:hAnsi="Wingdings" w:hint="default"/>
      </w:rPr>
    </w:lvl>
    <w:lvl w:ilvl="6" w:tplc="A4D4E918" w:tentative="1">
      <w:start w:val="1"/>
      <w:numFmt w:val="bullet"/>
      <w:lvlText w:val=""/>
      <w:lvlJc w:val="left"/>
      <w:pPr>
        <w:tabs>
          <w:tab w:val="num" w:pos="4473"/>
        </w:tabs>
        <w:ind w:left="4473" w:hanging="360"/>
      </w:pPr>
      <w:rPr>
        <w:rFonts w:ascii="Symbol" w:hAnsi="Symbol" w:hint="default"/>
      </w:rPr>
    </w:lvl>
    <w:lvl w:ilvl="7" w:tplc="DA56B640" w:tentative="1">
      <w:start w:val="1"/>
      <w:numFmt w:val="bullet"/>
      <w:lvlText w:val="o"/>
      <w:lvlJc w:val="left"/>
      <w:pPr>
        <w:tabs>
          <w:tab w:val="num" w:pos="5193"/>
        </w:tabs>
        <w:ind w:left="5193" w:hanging="360"/>
      </w:pPr>
      <w:rPr>
        <w:rFonts w:ascii="Courier New" w:hAnsi="Courier New" w:hint="default"/>
      </w:rPr>
    </w:lvl>
    <w:lvl w:ilvl="8" w:tplc="473A00EA" w:tentative="1">
      <w:start w:val="1"/>
      <w:numFmt w:val="bullet"/>
      <w:lvlText w:val=""/>
      <w:lvlJc w:val="left"/>
      <w:pPr>
        <w:tabs>
          <w:tab w:val="num" w:pos="5913"/>
        </w:tabs>
        <w:ind w:left="5913" w:hanging="360"/>
      </w:pPr>
      <w:rPr>
        <w:rFonts w:ascii="Wingdings" w:hAnsi="Wingdings" w:hint="default"/>
      </w:rPr>
    </w:lvl>
  </w:abstractNum>
  <w:abstractNum w:abstractNumId="32" w15:restartNumberingAfterBreak="0">
    <w:nsid w:val="4DDB077A"/>
    <w:multiLevelType w:val="hybridMultilevel"/>
    <w:tmpl w:val="259AF23C"/>
    <w:lvl w:ilvl="0" w:tplc="D6CCCA5C">
      <w:start w:val="1"/>
      <w:numFmt w:val="bullet"/>
      <w:lvlText w:val=""/>
      <w:lvlJc w:val="left"/>
      <w:pPr>
        <w:tabs>
          <w:tab w:val="num" w:pos="1429"/>
        </w:tabs>
        <w:ind w:left="1429" w:hanging="360"/>
      </w:pPr>
      <w:rPr>
        <w:rFonts w:ascii="Symbol" w:hAnsi="Symbol"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3" w15:restartNumberingAfterBreak="0">
    <w:nsid w:val="50144738"/>
    <w:multiLevelType w:val="hybridMultilevel"/>
    <w:tmpl w:val="C4E6393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580F7B66"/>
    <w:multiLevelType w:val="hybridMultilevel"/>
    <w:tmpl w:val="8B2C8A2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5" w15:restartNumberingAfterBreak="0">
    <w:nsid w:val="5E2F70B7"/>
    <w:multiLevelType w:val="hybridMultilevel"/>
    <w:tmpl w:val="ECB47178"/>
    <w:lvl w:ilvl="0" w:tplc="F9A00C74">
      <w:start w:val="1"/>
      <w:numFmt w:val="bullet"/>
      <w:lvlText w:val=""/>
      <w:lvlJc w:val="left"/>
      <w:pPr>
        <w:tabs>
          <w:tab w:val="num" w:pos="759"/>
        </w:tabs>
        <w:ind w:left="759" w:hanging="360"/>
      </w:pPr>
      <w:rPr>
        <w:rFonts w:ascii="Symbol" w:hAnsi="Symbol" w:hint="default"/>
      </w:rPr>
    </w:lvl>
    <w:lvl w:ilvl="1" w:tplc="04190003" w:tentative="1">
      <w:start w:val="1"/>
      <w:numFmt w:val="lowerLetter"/>
      <w:lvlText w:val="%2."/>
      <w:lvlJc w:val="left"/>
      <w:pPr>
        <w:tabs>
          <w:tab w:val="num" w:pos="1479"/>
        </w:tabs>
        <w:ind w:left="1479" w:hanging="360"/>
      </w:pPr>
    </w:lvl>
    <w:lvl w:ilvl="2" w:tplc="04190005" w:tentative="1">
      <w:start w:val="1"/>
      <w:numFmt w:val="lowerRoman"/>
      <w:lvlText w:val="%3."/>
      <w:lvlJc w:val="right"/>
      <w:pPr>
        <w:tabs>
          <w:tab w:val="num" w:pos="2199"/>
        </w:tabs>
        <w:ind w:left="2199" w:hanging="180"/>
      </w:pPr>
    </w:lvl>
    <w:lvl w:ilvl="3" w:tplc="04190001" w:tentative="1">
      <w:start w:val="1"/>
      <w:numFmt w:val="decimal"/>
      <w:lvlText w:val="%4."/>
      <w:lvlJc w:val="left"/>
      <w:pPr>
        <w:tabs>
          <w:tab w:val="num" w:pos="2919"/>
        </w:tabs>
        <w:ind w:left="2919" w:hanging="360"/>
      </w:pPr>
    </w:lvl>
    <w:lvl w:ilvl="4" w:tplc="04190003" w:tentative="1">
      <w:start w:val="1"/>
      <w:numFmt w:val="lowerLetter"/>
      <w:lvlText w:val="%5."/>
      <w:lvlJc w:val="left"/>
      <w:pPr>
        <w:tabs>
          <w:tab w:val="num" w:pos="3639"/>
        </w:tabs>
        <w:ind w:left="3639" w:hanging="360"/>
      </w:pPr>
    </w:lvl>
    <w:lvl w:ilvl="5" w:tplc="04190005" w:tentative="1">
      <w:start w:val="1"/>
      <w:numFmt w:val="lowerRoman"/>
      <w:lvlText w:val="%6."/>
      <w:lvlJc w:val="right"/>
      <w:pPr>
        <w:tabs>
          <w:tab w:val="num" w:pos="4359"/>
        </w:tabs>
        <w:ind w:left="4359" w:hanging="180"/>
      </w:pPr>
    </w:lvl>
    <w:lvl w:ilvl="6" w:tplc="04190001" w:tentative="1">
      <w:start w:val="1"/>
      <w:numFmt w:val="decimal"/>
      <w:lvlText w:val="%7."/>
      <w:lvlJc w:val="left"/>
      <w:pPr>
        <w:tabs>
          <w:tab w:val="num" w:pos="5079"/>
        </w:tabs>
        <w:ind w:left="5079" w:hanging="360"/>
      </w:pPr>
    </w:lvl>
    <w:lvl w:ilvl="7" w:tplc="04190003" w:tentative="1">
      <w:start w:val="1"/>
      <w:numFmt w:val="lowerLetter"/>
      <w:lvlText w:val="%8."/>
      <w:lvlJc w:val="left"/>
      <w:pPr>
        <w:tabs>
          <w:tab w:val="num" w:pos="5799"/>
        </w:tabs>
        <w:ind w:left="5799" w:hanging="360"/>
      </w:pPr>
    </w:lvl>
    <w:lvl w:ilvl="8" w:tplc="04190005" w:tentative="1">
      <w:start w:val="1"/>
      <w:numFmt w:val="lowerRoman"/>
      <w:lvlText w:val="%9."/>
      <w:lvlJc w:val="right"/>
      <w:pPr>
        <w:tabs>
          <w:tab w:val="num" w:pos="6519"/>
        </w:tabs>
        <w:ind w:left="6519" w:hanging="180"/>
      </w:pPr>
    </w:lvl>
  </w:abstractNum>
  <w:abstractNum w:abstractNumId="36" w15:restartNumberingAfterBreak="0">
    <w:nsid w:val="5EF76C04"/>
    <w:multiLevelType w:val="hybridMultilevel"/>
    <w:tmpl w:val="593CA688"/>
    <w:lvl w:ilvl="0" w:tplc="982ECD12">
      <w:start w:val="1"/>
      <w:numFmt w:val="bullet"/>
      <w:lvlText w:val=""/>
      <w:lvlJc w:val="left"/>
      <w:pPr>
        <w:tabs>
          <w:tab w:val="num" w:pos="759"/>
        </w:tabs>
        <w:ind w:left="759" w:hanging="360"/>
      </w:pPr>
      <w:rPr>
        <w:rFonts w:ascii="Symbol" w:hAnsi="Symbol" w:hint="default"/>
      </w:rPr>
    </w:lvl>
    <w:lvl w:ilvl="1" w:tplc="04190019" w:tentative="1">
      <w:start w:val="1"/>
      <w:numFmt w:val="lowerLetter"/>
      <w:lvlText w:val="%2."/>
      <w:lvlJc w:val="left"/>
      <w:pPr>
        <w:tabs>
          <w:tab w:val="num" w:pos="1479"/>
        </w:tabs>
        <w:ind w:left="1479" w:hanging="360"/>
      </w:pPr>
    </w:lvl>
    <w:lvl w:ilvl="2" w:tplc="0419001B" w:tentative="1">
      <w:start w:val="1"/>
      <w:numFmt w:val="lowerRoman"/>
      <w:lvlText w:val="%3."/>
      <w:lvlJc w:val="right"/>
      <w:pPr>
        <w:tabs>
          <w:tab w:val="num" w:pos="2199"/>
        </w:tabs>
        <w:ind w:left="2199" w:hanging="180"/>
      </w:pPr>
    </w:lvl>
    <w:lvl w:ilvl="3" w:tplc="0419000F" w:tentative="1">
      <w:start w:val="1"/>
      <w:numFmt w:val="decimal"/>
      <w:lvlText w:val="%4."/>
      <w:lvlJc w:val="left"/>
      <w:pPr>
        <w:tabs>
          <w:tab w:val="num" w:pos="2919"/>
        </w:tabs>
        <w:ind w:left="2919" w:hanging="360"/>
      </w:pPr>
    </w:lvl>
    <w:lvl w:ilvl="4" w:tplc="04190019" w:tentative="1">
      <w:start w:val="1"/>
      <w:numFmt w:val="lowerLetter"/>
      <w:lvlText w:val="%5."/>
      <w:lvlJc w:val="left"/>
      <w:pPr>
        <w:tabs>
          <w:tab w:val="num" w:pos="3639"/>
        </w:tabs>
        <w:ind w:left="3639" w:hanging="360"/>
      </w:pPr>
    </w:lvl>
    <w:lvl w:ilvl="5" w:tplc="0419001B" w:tentative="1">
      <w:start w:val="1"/>
      <w:numFmt w:val="lowerRoman"/>
      <w:lvlText w:val="%6."/>
      <w:lvlJc w:val="right"/>
      <w:pPr>
        <w:tabs>
          <w:tab w:val="num" w:pos="4359"/>
        </w:tabs>
        <w:ind w:left="4359" w:hanging="180"/>
      </w:pPr>
    </w:lvl>
    <w:lvl w:ilvl="6" w:tplc="0419000F" w:tentative="1">
      <w:start w:val="1"/>
      <w:numFmt w:val="decimal"/>
      <w:lvlText w:val="%7."/>
      <w:lvlJc w:val="left"/>
      <w:pPr>
        <w:tabs>
          <w:tab w:val="num" w:pos="5079"/>
        </w:tabs>
        <w:ind w:left="5079" w:hanging="360"/>
      </w:pPr>
    </w:lvl>
    <w:lvl w:ilvl="7" w:tplc="04190019" w:tentative="1">
      <w:start w:val="1"/>
      <w:numFmt w:val="lowerLetter"/>
      <w:lvlText w:val="%8."/>
      <w:lvlJc w:val="left"/>
      <w:pPr>
        <w:tabs>
          <w:tab w:val="num" w:pos="5799"/>
        </w:tabs>
        <w:ind w:left="5799" w:hanging="360"/>
      </w:pPr>
    </w:lvl>
    <w:lvl w:ilvl="8" w:tplc="0419001B" w:tentative="1">
      <w:start w:val="1"/>
      <w:numFmt w:val="lowerRoman"/>
      <w:lvlText w:val="%9."/>
      <w:lvlJc w:val="right"/>
      <w:pPr>
        <w:tabs>
          <w:tab w:val="num" w:pos="6519"/>
        </w:tabs>
        <w:ind w:left="6519" w:hanging="180"/>
      </w:pPr>
    </w:lvl>
  </w:abstractNum>
  <w:abstractNum w:abstractNumId="37" w15:restartNumberingAfterBreak="0">
    <w:nsid w:val="6A5756FA"/>
    <w:multiLevelType w:val="hybridMultilevel"/>
    <w:tmpl w:val="0DF81EA8"/>
    <w:lvl w:ilvl="0" w:tplc="F6E07AB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C0A0115"/>
    <w:multiLevelType w:val="multilevel"/>
    <w:tmpl w:val="00000008"/>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6CA4116A"/>
    <w:multiLevelType w:val="hybridMultilevel"/>
    <w:tmpl w:val="C73E26C0"/>
    <w:lvl w:ilvl="0" w:tplc="306E745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6CAC4D4C"/>
    <w:multiLevelType w:val="hybridMultilevel"/>
    <w:tmpl w:val="60A2C22A"/>
    <w:lvl w:ilvl="0" w:tplc="982ECD12">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1" w15:restartNumberingAfterBreak="0">
    <w:nsid w:val="6D97119A"/>
    <w:multiLevelType w:val="multilevel"/>
    <w:tmpl w:val="0DD4E748"/>
    <w:styleLink w:val="WW8Num67"/>
    <w:lvl w:ilvl="0">
      <w:numFmt w:val="bullet"/>
      <w:pStyle w:val="a2"/>
      <w:lvlText w:val="➢"/>
      <w:lvlJc w:val="left"/>
      <w:pPr>
        <w:ind w:left="360" w:hanging="360"/>
      </w:pPr>
      <w:rPr>
        <w:rFonts w:ascii="StarSymbol" w:eastAsia="StarSymbol, 'Arial Unicode MS'" w:hAnsi="StarSymbol" w:cs="StarSymbol, 'Arial Unicode MS'"/>
        <w:sz w:val="18"/>
        <w:szCs w:val="18"/>
      </w:rPr>
    </w:lvl>
    <w:lvl w:ilvl="1">
      <w:start w:val="1"/>
      <w:numFmt w:val="none"/>
      <w:lvlText w:val="o%2"/>
      <w:lvlJc w:val="left"/>
      <w:pPr>
        <w:ind w:left="360" w:hanging="360"/>
      </w:pPr>
      <w:rPr>
        <w:rFonts w:ascii="Courier New" w:hAnsi="Courier New" w:cs="Courier New"/>
      </w:rPr>
    </w:lvl>
    <w:lvl w:ilvl="2">
      <w:start w:val="1"/>
      <w:numFmt w:val="none"/>
      <w:lvlText w:val="%3"/>
      <w:lvlJc w:val="left"/>
      <w:pPr>
        <w:ind w:left="720" w:hanging="360"/>
      </w:pPr>
      <w:rPr>
        <w:rFonts w:ascii="Wingdings" w:hAnsi="Wingdings"/>
      </w:rPr>
    </w:lvl>
    <w:lvl w:ilvl="3">
      <w:start w:val="1"/>
      <w:numFmt w:val="none"/>
      <w:lvlText w:val="%4"/>
      <w:lvlJc w:val="left"/>
      <w:pPr>
        <w:ind w:left="1080" w:hanging="360"/>
      </w:pPr>
      <w:rPr>
        <w:rFonts w:ascii="Symbol" w:hAnsi="Symbol"/>
      </w:rPr>
    </w:lvl>
    <w:lvl w:ilvl="4">
      <w:start w:val="1"/>
      <w:numFmt w:val="none"/>
      <w:lvlText w:val="o%5"/>
      <w:lvlJc w:val="left"/>
      <w:pPr>
        <w:ind w:left="1440" w:hanging="360"/>
      </w:pPr>
      <w:rPr>
        <w:rFonts w:ascii="Courier New" w:hAnsi="Courier New" w:cs="Courier New"/>
      </w:rPr>
    </w:lvl>
    <w:lvl w:ilvl="5">
      <w:start w:val="1"/>
      <w:numFmt w:val="none"/>
      <w:lvlText w:val="%6"/>
      <w:lvlJc w:val="left"/>
      <w:pPr>
        <w:ind w:left="1800" w:hanging="360"/>
      </w:pPr>
      <w:rPr>
        <w:rFonts w:ascii="Wingdings" w:hAnsi="Wingdings"/>
      </w:rPr>
    </w:lvl>
    <w:lvl w:ilvl="6">
      <w:start w:val="1"/>
      <w:numFmt w:val="none"/>
      <w:lvlText w:val="%7"/>
      <w:lvlJc w:val="left"/>
      <w:pPr>
        <w:ind w:left="2160" w:hanging="360"/>
      </w:pPr>
      <w:rPr>
        <w:rFonts w:ascii="Symbol" w:hAnsi="Symbol"/>
      </w:rPr>
    </w:lvl>
    <w:lvl w:ilvl="7">
      <w:start w:val="1"/>
      <w:numFmt w:val="none"/>
      <w:lvlText w:val="o%8"/>
      <w:lvlJc w:val="left"/>
      <w:pPr>
        <w:ind w:left="2520" w:hanging="360"/>
      </w:pPr>
      <w:rPr>
        <w:rFonts w:ascii="Courier New" w:hAnsi="Courier New" w:cs="Courier New"/>
      </w:rPr>
    </w:lvl>
    <w:lvl w:ilvl="8">
      <w:start w:val="1"/>
      <w:numFmt w:val="none"/>
      <w:lvlText w:val="%9"/>
      <w:lvlJc w:val="left"/>
      <w:pPr>
        <w:ind w:left="2880" w:hanging="360"/>
      </w:pPr>
      <w:rPr>
        <w:rFonts w:ascii="Wingdings" w:hAnsi="Wingdings"/>
      </w:rPr>
    </w:lvl>
  </w:abstractNum>
  <w:abstractNum w:abstractNumId="42" w15:restartNumberingAfterBreak="0">
    <w:nsid w:val="6DF633F6"/>
    <w:multiLevelType w:val="hybridMultilevel"/>
    <w:tmpl w:val="9C82AA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FB374BE"/>
    <w:multiLevelType w:val="hybridMultilevel"/>
    <w:tmpl w:val="C622B1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4BD570B"/>
    <w:multiLevelType w:val="hybridMultilevel"/>
    <w:tmpl w:val="A01CB8BC"/>
    <w:lvl w:ilvl="0" w:tplc="909AD7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75D40819"/>
    <w:multiLevelType w:val="hybridMultilevel"/>
    <w:tmpl w:val="BA5C0B0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DEF1CD6"/>
    <w:multiLevelType w:val="hybridMultilevel"/>
    <w:tmpl w:val="C9B253F4"/>
    <w:lvl w:ilvl="0" w:tplc="F6E07AB4">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16cid:durableId="1209801783">
    <w:abstractNumId w:val="20"/>
  </w:num>
  <w:num w:numId="2" w16cid:durableId="386804046">
    <w:abstractNumId w:val="31"/>
  </w:num>
  <w:num w:numId="3" w16cid:durableId="500854636">
    <w:abstractNumId w:val="46"/>
  </w:num>
  <w:num w:numId="4" w16cid:durableId="1944914210">
    <w:abstractNumId w:val="8"/>
  </w:num>
  <w:num w:numId="5" w16cid:durableId="85810174">
    <w:abstractNumId w:val="21"/>
  </w:num>
  <w:num w:numId="6" w16cid:durableId="1222013414">
    <w:abstractNumId w:val="3"/>
  </w:num>
  <w:num w:numId="7" w16cid:durableId="164248035">
    <w:abstractNumId w:val="12"/>
  </w:num>
  <w:num w:numId="8" w16cid:durableId="515537916">
    <w:abstractNumId w:val="7"/>
  </w:num>
  <w:num w:numId="9" w16cid:durableId="26755399">
    <w:abstractNumId w:val="38"/>
  </w:num>
  <w:num w:numId="10" w16cid:durableId="342781251">
    <w:abstractNumId w:val="26"/>
  </w:num>
  <w:num w:numId="11" w16cid:durableId="815344195">
    <w:abstractNumId w:val="28"/>
  </w:num>
  <w:num w:numId="12" w16cid:durableId="1790515258">
    <w:abstractNumId w:val="19"/>
  </w:num>
  <w:num w:numId="13" w16cid:durableId="1137332735">
    <w:abstractNumId w:val="41"/>
  </w:num>
  <w:num w:numId="14" w16cid:durableId="2051612516">
    <w:abstractNumId w:val="30"/>
  </w:num>
  <w:num w:numId="15" w16cid:durableId="399838487">
    <w:abstractNumId w:val="10"/>
  </w:num>
  <w:num w:numId="16" w16cid:durableId="1065252988">
    <w:abstractNumId w:val="24"/>
  </w:num>
  <w:num w:numId="17" w16cid:durableId="516426090">
    <w:abstractNumId w:val="0"/>
  </w:num>
  <w:num w:numId="18" w16cid:durableId="179517107">
    <w:abstractNumId w:val="1"/>
  </w:num>
  <w:num w:numId="19" w16cid:durableId="1920600302">
    <w:abstractNumId w:val="2"/>
  </w:num>
  <w:num w:numId="20" w16cid:durableId="1276012905">
    <w:abstractNumId w:val="29"/>
  </w:num>
  <w:num w:numId="21" w16cid:durableId="260263681">
    <w:abstractNumId w:val="22"/>
  </w:num>
  <w:num w:numId="22" w16cid:durableId="1849296957">
    <w:abstractNumId w:val="36"/>
  </w:num>
  <w:num w:numId="23" w16cid:durableId="1735657350">
    <w:abstractNumId w:val="35"/>
  </w:num>
  <w:num w:numId="24" w16cid:durableId="1281497732">
    <w:abstractNumId w:val="40"/>
  </w:num>
  <w:num w:numId="25" w16cid:durableId="946737283">
    <w:abstractNumId w:val="42"/>
  </w:num>
  <w:num w:numId="26" w16cid:durableId="1315525567">
    <w:abstractNumId w:val="14"/>
  </w:num>
  <w:num w:numId="27" w16cid:durableId="148059097">
    <w:abstractNumId w:val="15"/>
  </w:num>
  <w:num w:numId="28" w16cid:durableId="137260984">
    <w:abstractNumId w:val="33"/>
  </w:num>
  <w:num w:numId="29" w16cid:durableId="996543093">
    <w:abstractNumId w:val="17"/>
  </w:num>
  <w:num w:numId="30" w16cid:durableId="1300647297">
    <w:abstractNumId w:val="32"/>
  </w:num>
  <w:num w:numId="31" w16cid:durableId="687831068">
    <w:abstractNumId w:val="43"/>
  </w:num>
  <w:num w:numId="32" w16cid:durableId="1790971955">
    <w:abstractNumId w:val="23"/>
  </w:num>
  <w:num w:numId="33" w16cid:durableId="1990791340">
    <w:abstractNumId w:val="16"/>
  </w:num>
  <w:num w:numId="34" w16cid:durableId="1053504637">
    <w:abstractNumId w:val="11"/>
  </w:num>
  <w:num w:numId="35" w16cid:durableId="818619705">
    <w:abstractNumId w:val="9"/>
  </w:num>
  <w:num w:numId="36" w16cid:durableId="1390303870">
    <w:abstractNumId w:val="47"/>
  </w:num>
  <w:num w:numId="37" w16cid:durableId="253058348">
    <w:abstractNumId w:val="37"/>
  </w:num>
  <w:num w:numId="38" w16cid:durableId="540829306">
    <w:abstractNumId w:val="34"/>
  </w:num>
  <w:num w:numId="39" w16cid:durableId="1110972533">
    <w:abstractNumId w:val="25"/>
  </w:num>
  <w:num w:numId="40" w16cid:durableId="1857108676">
    <w:abstractNumId w:val="4"/>
  </w:num>
  <w:num w:numId="41" w16cid:durableId="1830321118">
    <w:abstractNumId w:val="5"/>
  </w:num>
  <w:num w:numId="42" w16cid:durableId="1307851883">
    <w:abstractNumId w:val="6"/>
  </w:num>
  <w:num w:numId="43" w16cid:durableId="172259963">
    <w:abstractNumId w:val="13"/>
  </w:num>
  <w:num w:numId="44" w16cid:durableId="372969740">
    <w:abstractNumId w:val="44"/>
  </w:num>
  <w:num w:numId="45" w16cid:durableId="707291644">
    <w:abstractNumId w:val="18"/>
  </w:num>
  <w:num w:numId="46" w16cid:durableId="1017778904">
    <w:abstractNumId w:val="27"/>
  </w:num>
  <w:num w:numId="47" w16cid:durableId="631523403">
    <w:abstractNumId w:val="45"/>
  </w:num>
  <w:num w:numId="48" w16cid:durableId="57609363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EB"/>
    <w:rsid w:val="00031DB5"/>
    <w:rsid w:val="00053FCC"/>
    <w:rsid w:val="0008562B"/>
    <w:rsid w:val="000A15EE"/>
    <w:rsid w:val="000C4AEB"/>
    <w:rsid w:val="000C788E"/>
    <w:rsid w:val="000D50F9"/>
    <w:rsid w:val="000D59F4"/>
    <w:rsid w:val="00102640"/>
    <w:rsid w:val="00111B28"/>
    <w:rsid w:val="00164650"/>
    <w:rsid w:val="001B1875"/>
    <w:rsid w:val="001C4966"/>
    <w:rsid w:val="001D6B65"/>
    <w:rsid w:val="001F5CBD"/>
    <w:rsid w:val="002053EF"/>
    <w:rsid w:val="0021444F"/>
    <w:rsid w:val="00224265"/>
    <w:rsid w:val="0025390E"/>
    <w:rsid w:val="00260B88"/>
    <w:rsid w:val="002969FB"/>
    <w:rsid w:val="002B5098"/>
    <w:rsid w:val="00346B6F"/>
    <w:rsid w:val="003671AA"/>
    <w:rsid w:val="003977D5"/>
    <w:rsid w:val="003A2EEB"/>
    <w:rsid w:val="003A616B"/>
    <w:rsid w:val="003A7BB2"/>
    <w:rsid w:val="003C13D8"/>
    <w:rsid w:val="003D59DA"/>
    <w:rsid w:val="00413887"/>
    <w:rsid w:val="00436E9C"/>
    <w:rsid w:val="00441144"/>
    <w:rsid w:val="004438B6"/>
    <w:rsid w:val="004A371B"/>
    <w:rsid w:val="004A7E4E"/>
    <w:rsid w:val="004E6E4A"/>
    <w:rsid w:val="00504B0A"/>
    <w:rsid w:val="00530666"/>
    <w:rsid w:val="005360E3"/>
    <w:rsid w:val="00541D9D"/>
    <w:rsid w:val="00565674"/>
    <w:rsid w:val="00582EDF"/>
    <w:rsid w:val="005E1C56"/>
    <w:rsid w:val="005F0D8A"/>
    <w:rsid w:val="006172A0"/>
    <w:rsid w:val="00623BFA"/>
    <w:rsid w:val="006924DE"/>
    <w:rsid w:val="006E04E5"/>
    <w:rsid w:val="006E5387"/>
    <w:rsid w:val="007130D2"/>
    <w:rsid w:val="00720C94"/>
    <w:rsid w:val="0073553B"/>
    <w:rsid w:val="00741C77"/>
    <w:rsid w:val="00767656"/>
    <w:rsid w:val="007E0DF2"/>
    <w:rsid w:val="008007A0"/>
    <w:rsid w:val="00806D68"/>
    <w:rsid w:val="0082640D"/>
    <w:rsid w:val="008A0825"/>
    <w:rsid w:val="008A5F3F"/>
    <w:rsid w:val="008C2D1E"/>
    <w:rsid w:val="008E1A0A"/>
    <w:rsid w:val="00905E39"/>
    <w:rsid w:val="00907A5B"/>
    <w:rsid w:val="00943FF6"/>
    <w:rsid w:val="00954588"/>
    <w:rsid w:val="00956BFF"/>
    <w:rsid w:val="009838AF"/>
    <w:rsid w:val="0099313D"/>
    <w:rsid w:val="009C79B3"/>
    <w:rsid w:val="009E72D5"/>
    <w:rsid w:val="009F28F9"/>
    <w:rsid w:val="00A222FF"/>
    <w:rsid w:val="00A76299"/>
    <w:rsid w:val="00A90DC5"/>
    <w:rsid w:val="00AB1DE1"/>
    <w:rsid w:val="00AC03E9"/>
    <w:rsid w:val="00B0168D"/>
    <w:rsid w:val="00B247F8"/>
    <w:rsid w:val="00B30AFC"/>
    <w:rsid w:val="00B40452"/>
    <w:rsid w:val="00B62E66"/>
    <w:rsid w:val="00B734F8"/>
    <w:rsid w:val="00B756F5"/>
    <w:rsid w:val="00B87E42"/>
    <w:rsid w:val="00B936D0"/>
    <w:rsid w:val="00BC4ACA"/>
    <w:rsid w:val="00BC5E03"/>
    <w:rsid w:val="00BD41EF"/>
    <w:rsid w:val="00C23F36"/>
    <w:rsid w:val="00C4169C"/>
    <w:rsid w:val="00C743D9"/>
    <w:rsid w:val="00C94CD3"/>
    <w:rsid w:val="00CC1319"/>
    <w:rsid w:val="00CD3F18"/>
    <w:rsid w:val="00D02462"/>
    <w:rsid w:val="00D053B8"/>
    <w:rsid w:val="00D202EF"/>
    <w:rsid w:val="00D310B2"/>
    <w:rsid w:val="00D44C71"/>
    <w:rsid w:val="00D462DF"/>
    <w:rsid w:val="00D5585D"/>
    <w:rsid w:val="00D57E96"/>
    <w:rsid w:val="00D708CB"/>
    <w:rsid w:val="00DC15F4"/>
    <w:rsid w:val="00DC301D"/>
    <w:rsid w:val="00DE4F95"/>
    <w:rsid w:val="00DE5CF7"/>
    <w:rsid w:val="00DF7C3F"/>
    <w:rsid w:val="00E14A62"/>
    <w:rsid w:val="00E21483"/>
    <w:rsid w:val="00E41BC7"/>
    <w:rsid w:val="00E4260A"/>
    <w:rsid w:val="00E546E1"/>
    <w:rsid w:val="00F30497"/>
    <w:rsid w:val="00F3699E"/>
    <w:rsid w:val="00F5046F"/>
    <w:rsid w:val="00FB1D5E"/>
    <w:rsid w:val="00FD3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61371F6D-C24C-4FBE-835C-67A6E8696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uiPriority="0"/>
    <w:lsdException w:name="Table Subtle 2" w:semiHidden="1" w:uiPriority="0" w:unhideWhenUsed="1"/>
    <w:lsdException w:name="Table Web 1" w:semiHidden="1" w:uiPriority="0" w:unhideWhenUsed="1"/>
    <w:lsdException w:name="Table Web 2" w:uiPriority="0"/>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3A2EEB"/>
  </w:style>
  <w:style w:type="paragraph" w:styleId="10">
    <w:name w:val="heading 1"/>
    <w:aliases w:val="q1,рамка"/>
    <w:basedOn w:val="a3"/>
    <w:next w:val="a3"/>
    <w:link w:val="11"/>
    <w:qFormat/>
    <w:rsid w:val="00AB1D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q2"/>
    <w:basedOn w:val="a3"/>
    <w:next w:val="a3"/>
    <w:link w:val="21"/>
    <w:rsid w:val="00102640"/>
    <w:pPr>
      <w:keepNext/>
      <w:spacing w:before="240" w:after="60" w:line="240" w:lineRule="auto"/>
      <w:ind w:firstLine="709"/>
      <w:jc w:val="both"/>
      <w:outlineLvl w:val="1"/>
    </w:pPr>
    <w:rPr>
      <w:rFonts w:ascii="Arial" w:eastAsia="Times New Roman" w:hAnsi="Arial" w:cs="Arial"/>
      <w:b/>
      <w:bCs/>
      <w:i/>
      <w:iCs/>
      <w:sz w:val="28"/>
      <w:szCs w:val="28"/>
      <w:lang w:eastAsia="ru-RU"/>
    </w:rPr>
  </w:style>
  <w:style w:type="paragraph" w:styleId="3">
    <w:name w:val="heading 3"/>
    <w:basedOn w:val="a3"/>
    <w:next w:val="a3"/>
    <w:link w:val="30"/>
    <w:rsid w:val="0010264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
    <w:name w:val="heading 4"/>
    <w:basedOn w:val="a3"/>
    <w:next w:val="a3"/>
    <w:link w:val="40"/>
    <w:rsid w:val="00102640"/>
    <w:pPr>
      <w:keepNext/>
      <w:widowControl w:val="0"/>
      <w:autoSpaceDE w:val="0"/>
      <w:autoSpaceDN w:val="0"/>
      <w:adjustRightInd w:val="0"/>
      <w:spacing w:after="0" w:line="240" w:lineRule="auto"/>
      <w:jc w:val="center"/>
      <w:outlineLvl w:val="3"/>
    </w:pPr>
    <w:rPr>
      <w:rFonts w:ascii="Calibri" w:eastAsia="Times New Roman" w:hAnsi="Calibri" w:cs="Times New Roman"/>
      <w:b/>
      <w:bCs/>
      <w:sz w:val="20"/>
      <w:szCs w:val="28"/>
      <w:lang w:eastAsia="ru-RU"/>
    </w:rPr>
  </w:style>
  <w:style w:type="paragraph" w:styleId="5">
    <w:name w:val="heading 5"/>
    <w:basedOn w:val="a3"/>
    <w:next w:val="a3"/>
    <w:link w:val="50"/>
    <w:rsid w:val="00102640"/>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3"/>
    <w:next w:val="a3"/>
    <w:link w:val="60"/>
    <w:rsid w:val="00102640"/>
    <w:pPr>
      <w:keepNext/>
      <w:tabs>
        <w:tab w:val="num" w:pos="0"/>
      </w:tabs>
      <w:suppressAutoHyphens/>
      <w:overflowPunct w:val="0"/>
      <w:autoSpaceDE w:val="0"/>
      <w:spacing w:after="0" w:line="240" w:lineRule="auto"/>
      <w:jc w:val="center"/>
      <w:outlineLvl w:val="5"/>
    </w:pPr>
    <w:rPr>
      <w:rFonts w:ascii="Times New Roman" w:eastAsia="Times New Roman" w:hAnsi="Times New Roman" w:cs="Times New Roman"/>
      <w:sz w:val="28"/>
      <w:szCs w:val="20"/>
      <w:lang w:eastAsia="ar-SA"/>
    </w:rPr>
  </w:style>
  <w:style w:type="paragraph" w:styleId="7">
    <w:name w:val="heading 7"/>
    <w:basedOn w:val="a3"/>
    <w:next w:val="a3"/>
    <w:link w:val="70"/>
    <w:rsid w:val="00102640"/>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3"/>
    <w:next w:val="a3"/>
    <w:link w:val="80"/>
    <w:rsid w:val="00102640"/>
    <w:pPr>
      <w:keepNext/>
      <w:tabs>
        <w:tab w:val="num" w:pos="0"/>
      </w:tabs>
      <w:suppressAutoHyphens/>
      <w:overflowPunct w:val="0"/>
      <w:autoSpaceDE w:val="0"/>
      <w:spacing w:after="0" w:line="240" w:lineRule="auto"/>
      <w:outlineLvl w:val="7"/>
    </w:pPr>
    <w:rPr>
      <w:rFonts w:ascii="Times New Roman" w:eastAsia="Times New Roman" w:hAnsi="Times New Roman" w:cs="Times New Roman"/>
      <w:sz w:val="24"/>
      <w:szCs w:val="20"/>
      <w:lang w:eastAsia="ar-SA"/>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link w:val="a8"/>
    <w:unhideWhenUsed/>
    <w:rsid w:val="003A2EEB"/>
    <w:pPr>
      <w:tabs>
        <w:tab w:val="center" w:pos="4677"/>
        <w:tab w:val="right" w:pos="9355"/>
      </w:tabs>
      <w:spacing w:after="0" w:line="240" w:lineRule="auto"/>
    </w:pPr>
  </w:style>
  <w:style w:type="character" w:customStyle="1" w:styleId="a8">
    <w:name w:val="Верхний колонтитул Знак"/>
    <w:basedOn w:val="a4"/>
    <w:link w:val="a7"/>
    <w:rsid w:val="003A2EEB"/>
  </w:style>
  <w:style w:type="paragraph" w:styleId="a9">
    <w:name w:val="footer"/>
    <w:basedOn w:val="a3"/>
    <w:link w:val="aa"/>
    <w:uiPriority w:val="99"/>
    <w:unhideWhenUsed/>
    <w:rsid w:val="003A2EEB"/>
    <w:pPr>
      <w:tabs>
        <w:tab w:val="center" w:pos="4677"/>
        <w:tab w:val="right" w:pos="9355"/>
      </w:tabs>
      <w:spacing w:after="0" w:line="240" w:lineRule="auto"/>
    </w:pPr>
  </w:style>
  <w:style w:type="character" w:customStyle="1" w:styleId="aa">
    <w:name w:val="Нижний колонтитул Знак"/>
    <w:basedOn w:val="a4"/>
    <w:link w:val="a9"/>
    <w:uiPriority w:val="99"/>
    <w:rsid w:val="003A2EEB"/>
  </w:style>
  <w:style w:type="paragraph" w:styleId="ab">
    <w:name w:val="caption"/>
    <w:aliases w:val="Таблицы,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link w:val="ac"/>
    <w:rsid w:val="003A2EEB"/>
    <w:pPr>
      <w:spacing w:after="0" w:line="360" w:lineRule="auto"/>
      <w:ind w:firstLine="709"/>
      <w:jc w:val="center"/>
    </w:pPr>
    <w:rPr>
      <w:rFonts w:ascii="Times New Roman" w:eastAsia="Times New Roman" w:hAnsi="Times New Roman" w:cs="Times New Roman"/>
      <w:b/>
      <w:sz w:val="28"/>
      <w:szCs w:val="20"/>
      <w:lang w:eastAsia="ru-RU"/>
    </w:rPr>
  </w:style>
  <w:style w:type="table" w:styleId="ad">
    <w:name w:val="Table Grid"/>
    <w:basedOn w:val="a5"/>
    <w:uiPriority w:val="59"/>
    <w:rsid w:val="003A2E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Название объекта Знак"/>
    <w:aliases w:val="Таблицы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b"/>
    <w:uiPriority w:val="35"/>
    <w:rsid w:val="003A2EEB"/>
    <w:rPr>
      <w:rFonts w:ascii="Times New Roman" w:eastAsia="Times New Roman" w:hAnsi="Times New Roman" w:cs="Times New Roman"/>
      <w:b/>
      <w:sz w:val="28"/>
      <w:szCs w:val="20"/>
      <w:lang w:eastAsia="ru-RU"/>
    </w:rPr>
  </w:style>
  <w:style w:type="paragraph" w:customStyle="1" w:styleId="ae">
    <w:name w:val="Штамп"/>
    <w:basedOn w:val="a3"/>
    <w:rsid w:val="003A2EEB"/>
    <w:pPr>
      <w:spacing w:after="0" w:line="240" w:lineRule="auto"/>
      <w:jc w:val="center"/>
    </w:pPr>
    <w:rPr>
      <w:rFonts w:ascii="ГОСТ тип А" w:eastAsia="Times New Roman" w:hAnsi="ГОСТ тип А" w:cs="Times New Roman"/>
      <w:i/>
      <w:noProof/>
      <w:sz w:val="18"/>
      <w:szCs w:val="20"/>
      <w:lang w:eastAsia="ru-RU"/>
    </w:rPr>
  </w:style>
  <w:style w:type="paragraph" w:styleId="af">
    <w:name w:val="Balloon Text"/>
    <w:basedOn w:val="a3"/>
    <w:link w:val="af0"/>
    <w:uiPriority w:val="99"/>
    <w:unhideWhenUsed/>
    <w:rsid w:val="003A2EEB"/>
    <w:pPr>
      <w:spacing w:after="0" w:line="240" w:lineRule="auto"/>
    </w:pPr>
    <w:rPr>
      <w:rFonts w:ascii="Tahoma" w:hAnsi="Tahoma" w:cs="Tahoma"/>
      <w:sz w:val="16"/>
      <w:szCs w:val="16"/>
    </w:rPr>
  </w:style>
  <w:style w:type="character" w:customStyle="1" w:styleId="af0">
    <w:name w:val="Текст выноски Знак"/>
    <w:basedOn w:val="a4"/>
    <w:link w:val="af"/>
    <w:uiPriority w:val="99"/>
    <w:rsid w:val="003A2EEB"/>
    <w:rPr>
      <w:rFonts w:ascii="Tahoma" w:hAnsi="Tahoma" w:cs="Tahoma"/>
      <w:sz w:val="16"/>
      <w:szCs w:val="16"/>
    </w:rPr>
  </w:style>
  <w:style w:type="paragraph" w:customStyle="1" w:styleId="af1">
    <w:name w:val="Содержимое таблицы"/>
    <w:basedOn w:val="a3"/>
    <w:rsid w:val="00D5585D"/>
    <w:pPr>
      <w:suppressLineNumbers/>
      <w:suppressAutoHyphens/>
      <w:spacing w:after="0" w:line="240" w:lineRule="auto"/>
      <w:ind w:firstLine="709"/>
      <w:jc w:val="both"/>
    </w:pPr>
    <w:rPr>
      <w:rFonts w:ascii="Times New Roman" w:eastAsia="Times New Roman" w:hAnsi="Times New Roman" w:cs="Times New Roman"/>
      <w:sz w:val="28"/>
      <w:szCs w:val="20"/>
      <w:lang w:eastAsia="ar-SA"/>
    </w:rPr>
  </w:style>
  <w:style w:type="character" w:customStyle="1" w:styleId="11">
    <w:name w:val="Заголовок 1 Знак"/>
    <w:aliases w:val="q1 Знак,рамка Знак"/>
    <w:basedOn w:val="a4"/>
    <w:link w:val="10"/>
    <w:uiPriority w:val="9"/>
    <w:rsid w:val="00AB1DE1"/>
    <w:rPr>
      <w:rFonts w:asciiTheme="majorHAnsi" w:eastAsiaTheme="majorEastAsia" w:hAnsiTheme="majorHAnsi" w:cstheme="majorBidi"/>
      <w:b/>
      <w:bCs/>
      <w:color w:val="365F91" w:themeColor="accent1" w:themeShade="BF"/>
      <w:sz w:val="28"/>
      <w:szCs w:val="28"/>
    </w:rPr>
  </w:style>
  <w:style w:type="paragraph" w:styleId="af2">
    <w:name w:val="TOC Heading"/>
    <w:basedOn w:val="10"/>
    <w:next w:val="a3"/>
    <w:uiPriority w:val="39"/>
    <w:unhideWhenUsed/>
    <w:qFormat/>
    <w:rsid w:val="00AB1DE1"/>
    <w:pPr>
      <w:spacing w:before="0" w:line="240" w:lineRule="auto"/>
      <w:ind w:firstLine="709"/>
      <w:jc w:val="center"/>
      <w:outlineLvl w:val="9"/>
    </w:pPr>
    <w:rPr>
      <w:rFonts w:ascii="Times New Roman" w:eastAsia="Times New Roman" w:hAnsi="Times New Roman" w:cs="Times New Roman"/>
      <w:bCs w:val="0"/>
      <w:color w:val="auto"/>
      <w:sz w:val="24"/>
      <w:szCs w:val="32"/>
      <w:lang w:eastAsia="ru-RU"/>
    </w:rPr>
  </w:style>
  <w:style w:type="paragraph" w:customStyle="1" w:styleId="af3">
    <w:name w:val="ГП_Обычный"/>
    <w:link w:val="af4"/>
    <w:qFormat/>
    <w:rsid w:val="00FD3B09"/>
    <w:pPr>
      <w:spacing w:after="0" w:line="240" w:lineRule="auto"/>
      <w:ind w:firstLine="709"/>
      <w:contextualSpacing/>
      <w:jc w:val="both"/>
    </w:pPr>
    <w:rPr>
      <w:rFonts w:ascii="Times New Roman" w:eastAsia="Times New Roman" w:hAnsi="Times New Roman" w:cs="Times New Roman"/>
      <w:sz w:val="24"/>
      <w:szCs w:val="24"/>
      <w:lang w:eastAsia="ru-RU"/>
    </w:rPr>
  </w:style>
  <w:style w:type="character" w:customStyle="1" w:styleId="af4">
    <w:name w:val="ГП_Обычный Знак"/>
    <w:link w:val="af3"/>
    <w:rsid w:val="00FD3B09"/>
    <w:rPr>
      <w:rFonts w:ascii="Times New Roman" w:eastAsia="Times New Roman" w:hAnsi="Times New Roman" w:cs="Times New Roman"/>
      <w:sz w:val="24"/>
      <w:szCs w:val="24"/>
      <w:lang w:eastAsia="ru-RU"/>
    </w:rPr>
  </w:style>
  <w:style w:type="character" w:customStyle="1" w:styleId="blk">
    <w:name w:val="blk"/>
    <w:basedOn w:val="a4"/>
    <w:rsid w:val="00FD3B09"/>
  </w:style>
  <w:style w:type="paragraph" w:styleId="af5">
    <w:name w:val="Body Text Indent"/>
    <w:basedOn w:val="a3"/>
    <w:link w:val="af6"/>
    <w:rsid w:val="00031DB5"/>
    <w:pPr>
      <w:spacing w:after="120" w:line="240" w:lineRule="auto"/>
      <w:ind w:left="283" w:firstLine="709"/>
      <w:jc w:val="both"/>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4"/>
    <w:link w:val="af5"/>
    <w:rsid w:val="00031DB5"/>
    <w:rPr>
      <w:rFonts w:ascii="Times New Roman" w:eastAsia="Times New Roman" w:hAnsi="Times New Roman" w:cs="Times New Roman"/>
      <w:sz w:val="24"/>
      <w:szCs w:val="24"/>
      <w:lang w:eastAsia="ru-RU"/>
    </w:rPr>
  </w:style>
  <w:style w:type="paragraph" w:styleId="af7">
    <w:name w:val="Body Text"/>
    <w:aliases w:val="Знак1 Знак"/>
    <w:basedOn w:val="a3"/>
    <w:link w:val="af8"/>
    <w:uiPriority w:val="99"/>
    <w:unhideWhenUsed/>
    <w:rsid w:val="00102640"/>
    <w:pPr>
      <w:spacing w:after="120"/>
    </w:pPr>
  </w:style>
  <w:style w:type="character" w:customStyle="1" w:styleId="af8">
    <w:name w:val="Основной текст Знак"/>
    <w:aliases w:val="Знак1 Знак Знак"/>
    <w:basedOn w:val="a4"/>
    <w:link w:val="af7"/>
    <w:uiPriority w:val="99"/>
    <w:rsid w:val="00102640"/>
  </w:style>
  <w:style w:type="character" w:customStyle="1" w:styleId="21">
    <w:name w:val="Заголовок 2 Знак"/>
    <w:aliases w:val="q2 Знак"/>
    <w:basedOn w:val="a4"/>
    <w:link w:val="20"/>
    <w:rsid w:val="00102640"/>
    <w:rPr>
      <w:rFonts w:ascii="Arial" w:eastAsia="Times New Roman" w:hAnsi="Arial" w:cs="Arial"/>
      <w:b/>
      <w:bCs/>
      <w:i/>
      <w:iCs/>
      <w:sz w:val="28"/>
      <w:szCs w:val="28"/>
      <w:lang w:eastAsia="ru-RU"/>
    </w:rPr>
  </w:style>
  <w:style w:type="character" w:customStyle="1" w:styleId="30">
    <w:name w:val="Заголовок 3 Знак"/>
    <w:basedOn w:val="a4"/>
    <w:link w:val="3"/>
    <w:rsid w:val="00102640"/>
    <w:rPr>
      <w:rFonts w:ascii="Cambria" w:eastAsia="Times New Roman" w:hAnsi="Cambria" w:cs="Times New Roman"/>
      <w:b/>
      <w:bCs/>
      <w:color w:val="4F81BD"/>
      <w:sz w:val="24"/>
      <w:szCs w:val="24"/>
      <w:lang w:eastAsia="ru-RU"/>
    </w:rPr>
  </w:style>
  <w:style w:type="character" w:customStyle="1" w:styleId="40">
    <w:name w:val="Заголовок 4 Знак"/>
    <w:basedOn w:val="a4"/>
    <w:link w:val="4"/>
    <w:rsid w:val="00102640"/>
    <w:rPr>
      <w:rFonts w:ascii="Calibri" w:eastAsia="Times New Roman" w:hAnsi="Calibri" w:cs="Times New Roman"/>
      <w:b/>
      <w:bCs/>
      <w:sz w:val="20"/>
      <w:szCs w:val="28"/>
      <w:lang w:eastAsia="ru-RU"/>
    </w:rPr>
  </w:style>
  <w:style w:type="character" w:customStyle="1" w:styleId="50">
    <w:name w:val="Заголовок 5 Знак"/>
    <w:basedOn w:val="a4"/>
    <w:link w:val="5"/>
    <w:rsid w:val="00102640"/>
    <w:rPr>
      <w:rFonts w:ascii="Times New Roman" w:eastAsia="Times New Roman" w:hAnsi="Times New Roman" w:cs="Times New Roman"/>
      <w:b/>
      <w:bCs/>
      <w:i/>
      <w:iCs/>
      <w:sz w:val="26"/>
      <w:szCs w:val="26"/>
      <w:lang w:eastAsia="ru-RU"/>
    </w:rPr>
  </w:style>
  <w:style w:type="character" w:customStyle="1" w:styleId="60">
    <w:name w:val="Заголовок 6 Знак"/>
    <w:basedOn w:val="a4"/>
    <w:link w:val="6"/>
    <w:rsid w:val="00102640"/>
    <w:rPr>
      <w:rFonts w:ascii="Times New Roman" w:eastAsia="Times New Roman" w:hAnsi="Times New Roman" w:cs="Times New Roman"/>
      <w:sz w:val="28"/>
      <w:szCs w:val="20"/>
      <w:lang w:eastAsia="ar-SA"/>
    </w:rPr>
  </w:style>
  <w:style w:type="character" w:customStyle="1" w:styleId="70">
    <w:name w:val="Заголовок 7 Знак"/>
    <w:basedOn w:val="a4"/>
    <w:link w:val="7"/>
    <w:rsid w:val="00102640"/>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102640"/>
    <w:rPr>
      <w:rFonts w:ascii="Times New Roman" w:eastAsia="Times New Roman" w:hAnsi="Times New Roman" w:cs="Times New Roman"/>
      <w:sz w:val="24"/>
      <w:szCs w:val="20"/>
      <w:lang w:eastAsia="ar-SA"/>
    </w:rPr>
  </w:style>
  <w:style w:type="paragraph" w:styleId="12">
    <w:name w:val="toc 1"/>
    <w:basedOn w:val="a3"/>
    <w:next w:val="a3"/>
    <w:autoRedefine/>
    <w:uiPriority w:val="39"/>
    <w:unhideWhenUsed/>
    <w:rsid w:val="00102640"/>
    <w:pPr>
      <w:spacing w:after="0" w:line="240" w:lineRule="auto"/>
      <w:jc w:val="both"/>
    </w:pPr>
    <w:rPr>
      <w:rFonts w:ascii="Times New Roman" w:eastAsia="Times New Roman" w:hAnsi="Times New Roman" w:cs="Calibri"/>
      <w:bCs/>
      <w:sz w:val="24"/>
      <w:szCs w:val="20"/>
      <w:lang w:eastAsia="ru-RU"/>
    </w:rPr>
  </w:style>
  <w:style w:type="paragraph" w:styleId="22">
    <w:name w:val="toc 2"/>
    <w:basedOn w:val="a3"/>
    <w:next w:val="a3"/>
    <w:autoRedefine/>
    <w:unhideWhenUsed/>
    <w:rsid w:val="00102640"/>
    <w:pPr>
      <w:spacing w:before="120" w:after="0" w:line="240" w:lineRule="auto"/>
      <w:ind w:left="240" w:firstLine="709"/>
    </w:pPr>
    <w:rPr>
      <w:rFonts w:ascii="Calibri" w:eastAsia="Times New Roman" w:hAnsi="Calibri" w:cs="Calibri"/>
      <w:i/>
      <w:iCs/>
      <w:sz w:val="20"/>
      <w:szCs w:val="20"/>
      <w:lang w:eastAsia="ru-RU"/>
    </w:rPr>
  </w:style>
  <w:style w:type="paragraph" w:styleId="31">
    <w:name w:val="toc 3"/>
    <w:basedOn w:val="a3"/>
    <w:next w:val="a3"/>
    <w:autoRedefine/>
    <w:uiPriority w:val="39"/>
    <w:unhideWhenUsed/>
    <w:rsid w:val="00102640"/>
    <w:pPr>
      <w:spacing w:after="0" w:line="240" w:lineRule="auto"/>
      <w:ind w:left="480" w:firstLine="709"/>
    </w:pPr>
    <w:rPr>
      <w:rFonts w:ascii="Calibri" w:eastAsia="Times New Roman" w:hAnsi="Calibri" w:cs="Calibri"/>
      <w:sz w:val="20"/>
      <w:szCs w:val="20"/>
      <w:lang w:eastAsia="ru-RU"/>
    </w:rPr>
  </w:style>
  <w:style w:type="character" w:styleId="af9">
    <w:name w:val="page number"/>
    <w:basedOn w:val="a4"/>
    <w:rsid w:val="00102640"/>
  </w:style>
  <w:style w:type="paragraph" w:styleId="afa">
    <w:name w:val="Title"/>
    <w:basedOn w:val="a3"/>
    <w:link w:val="afb"/>
    <w:rsid w:val="00102640"/>
    <w:pPr>
      <w:spacing w:after="0" w:line="360" w:lineRule="auto"/>
      <w:ind w:firstLine="709"/>
      <w:jc w:val="center"/>
    </w:pPr>
    <w:rPr>
      <w:rFonts w:ascii="Times New Roman" w:eastAsia="Times New Roman" w:hAnsi="Times New Roman" w:cs="Times New Roman"/>
      <w:b/>
      <w:sz w:val="28"/>
      <w:szCs w:val="20"/>
      <w:lang w:eastAsia="ru-RU"/>
    </w:rPr>
  </w:style>
  <w:style w:type="character" w:customStyle="1" w:styleId="afb">
    <w:name w:val="Заголовок Знак"/>
    <w:basedOn w:val="a4"/>
    <w:link w:val="afa"/>
    <w:rsid w:val="00102640"/>
    <w:rPr>
      <w:rFonts w:ascii="Times New Roman" w:eastAsia="Times New Roman" w:hAnsi="Times New Roman" w:cs="Times New Roman"/>
      <w:b/>
      <w:sz w:val="28"/>
      <w:szCs w:val="20"/>
      <w:lang w:eastAsia="ru-RU"/>
    </w:rPr>
  </w:style>
  <w:style w:type="paragraph" w:customStyle="1" w:styleId="13">
    <w:name w:val="Знак Знак Знак1 Знак"/>
    <w:basedOn w:val="a3"/>
    <w:rsid w:val="00102640"/>
    <w:pPr>
      <w:tabs>
        <w:tab w:val="num" w:pos="360"/>
      </w:tabs>
      <w:spacing w:after="160" w:line="240" w:lineRule="exact"/>
      <w:ind w:firstLine="709"/>
      <w:jc w:val="both"/>
    </w:pPr>
    <w:rPr>
      <w:rFonts w:ascii="Verdana" w:eastAsia="Times New Roman" w:hAnsi="Verdana" w:cs="Verdana"/>
      <w:sz w:val="20"/>
      <w:szCs w:val="20"/>
      <w:lang w:val="en-US"/>
    </w:rPr>
  </w:style>
  <w:style w:type="character" w:customStyle="1" w:styleId="32">
    <w:name w:val="Знак Знак3"/>
    <w:basedOn w:val="a4"/>
    <w:rsid w:val="00102640"/>
  </w:style>
  <w:style w:type="paragraph" w:customStyle="1" w:styleId="112pt">
    <w:name w:val="Стиль Заголовок 1 + 12 pt"/>
    <w:basedOn w:val="10"/>
    <w:autoRedefine/>
    <w:rsid w:val="00102640"/>
    <w:pPr>
      <w:keepLines w:val="0"/>
      <w:tabs>
        <w:tab w:val="num" w:pos="1142"/>
      </w:tabs>
      <w:spacing w:before="120" w:after="60" w:line="240" w:lineRule="auto"/>
      <w:ind w:left="1142" w:hanging="432"/>
      <w:jc w:val="center"/>
    </w:pPr>
    <w:rPr>
      <w:rFonts w:ascii="Arial" w:eastAsia="Times New Roman" w:hAnsi="Arial" w:cs="Times New Roman"/>
      <w:b w:val="0"/>
      <w:bCs w:val="0"/>
      <w:caps/>
      <w:color w:val="auto"/>
      <w:kern w:val="28"/>
      <w:lang w:eastAsia="ru-RU"/>
    </w:rPr>
  </w:style>
  <w:style w:type="character" w:styleId="afc">
    <w:name w:val="Hyperlink"/>
    <w:uiPriority w:val="99"/>
    <w:rsid w:val="00102640"/>
    <w:rPr>
      <w:color w:val="0000FF"/>
      <w:u w:val="single"/>
    </w:rPr>
  </w:style>
  <w:style w:type="paragraph" w:styleId="afd">
    <w:name w:val="List Paragraph"/>
    <w:basedOn w:val="a3"/>
    <w:uiPriority w:val="99"/>
    <w:rsid w:val="00102640"/>
    <w:pPr>
      <w:spacing w:after="0" w:line="240" w:lineRule="auto"/>
      <w:ind w:left="720" w:firstLine="709"/>
      <w:contextualSpacing/>
      <w:jc w:val="both"/>
    </w:pPr>
    <w:rPr>
      <w:rFonts w:ascii="Times New Roman" w:eastAsia="Times New Roman" w:hAnsi="Times New Roman" w:cs="Times New Roman"/>
      <w:sz w:val="24"/>
      <w:szCs w:val="24"/>
      <w:lang w:eastAsia="ru-RU"/>
    </w:rPr>
  </w:style>
  <w:style w:type="paragraph" w:customStyle="1" w:styleId="HEADERTEXT">
    <w:name w:val=".HEADERTEXT"/>
    <w:rsid w:val="00102640"/>
    <w:pPr>
      <w:widowControl w:val="0"/>
      <w:autoSpaceDE w:val="0"/>
      <w:autoSpaceDN w:val="0"/>
      <w:adjustRightInd w:val="0"/>
      <w:spacing w:after="0" w:line="240" w:lineRule="auto"/>
    </w:pPr>
    <w:rPr>
      <w:rFonts w:ascii="Arial" w:eastAsia="Times New Roman" w:hAnsi="Arial" w:cs="Arial"/>
      <w:lang w:eastAsia="ru-RU"/>
    </w:rPr>
  </w:style>
  <w:style w:type="paragraph" w:styleId="afe">
    <w:name w:val="Document Map"/>
    <w:basedOn w:val="a3"/>
    <w:link w:val="aff"/>
    <w:rsid w:val="00102640"/>
    <w:pPr>
      <w:spacing w:after="0" w:line="240" w:lineRule="auto"/>
      <w:ind w:firstLine="709"/>
      <w:jc w:val="both"/>
    </w:pPr>
    <w:rPr>
      <w:rFonts w:ascii="Tahoma" w:eastAsia="Times New Roman" w:hAnsi="Tahoma" w:cs="Times New Roman"/>
      <w:sz w:val="16"/>
      <w:szCs w:val="16"/>
      <w:lang w:eastAsia="ru-RU"/>
    </w:rPr>
  </w:style>
  <w:style w:type="character" w:customStyle="1" w:styleId="aff">
    <w:name w:val="Схема документа Знак"/>
    <w:basedOn w:val="a4"/>
    <w:link w:val="afe"/>
    <w:rsid w:val="00102640"/>
    <w:rPr>
      <w:rFonts w:ascii="Tahoma" w:eastAsia="Times New Roman" w:hAnsi="Tahoma" w:cs="Times New Roman"/>
      <w:sz w:val="16"/>
      <w:szCs w:val="16"/>
      <w:lang w:eastAsia="ru-RU"/>
    </w:rPr>
  </w:style>
  <w:style w:type="paragraph" w:styleId="33">
    <w:name w:val="Body Text Indent 3"/>
    <w:basedOn w:val="a3"/>
    <w:link w:val="34"/>
    <w:rsid w:val="00102640"/>
    <w:pPr>
      <w:spacing w:after="120" w:line="240" w:lineRule="auto"/>
      <w:ind w:left="283" w:firstLine="709"/>
      <w:jc w:val="both"/>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4"/>
    <w:link w:val="33"/>
    <w:rsid w:val="00102640"/>
    <w:rPr>
      <w:rFonts w:ascii="Times New Roman" w:eastAsia="Times New Roman" w:hAnsi="Times New Roman" w:cs="Times New Roman"/>
      <w:sz w:val="16"/>
      <w:szCs w:val="16"/>
      <w:lang w:eastAsia="ru-RU"/>
    </w:rPr>
  </w:style>
  <w:style w:type="paragraph" w:styleId="aff0">
    <w:name w:val="List"/>
    <w:basedOn w:val="a3"/>
    <w:rsid w:val="00102640"/>
    <w:pPr>
      <w:spacing w:after="0" w:line="240" w:lineRule="auto"/>
      <w:ind w:left="283" w:hanging="283"/>
      <w:jc w:val="both"/>
    </w:pPr>
    <w:rPr>
      <w:rFonts w:ascii="Times New Roman" w:eastAsia="Times New Roman" w:hAnsi="Times New Roman" w:cs="Times New Roman"/>
      <w:sz w:val="28"/>
      <w:szCs w:val="20"/>
      <w:lang w:eastAsia="ru-RU"/>
    </w:rPr>
  </w:style>
  <w:style w:type="paragraph" w:customStyle="1" w:styleId="Default">
    <w:name w:val="Default"/>
    <w:rsid w:val="00102640"/>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1">
    <w:name w:val="Normal (Web)"/>
    <w:basedOn w:val="a3"/>
    <w:uiPriority w:val="99"/>
    <w:rsid w:val="00102640"/>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formattext">
    <w:name w:val="formattext"/>
    <w:basedOn w:val="a3"/>
    <w:rsid w:val="00102640"/>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2">
    <w:name w:val="Абзац"/>
    <w:basedOn w:val="a3"/>
    <w:link w:val="aff3"/>
    <w:rsid w:val="00102640"/>
    <w:pPr>
      <w:autoSpaceDE w:val="0"/>
      <w:autoSpaceDN w:val="0"/>
      <w:adjustRightInd w:val="0"/>
      <w:spacing w:after="0" w:line="360" w:lineRule="auto"/>
      <w:ind w:left="113" w:right="113" w:firstLine="680"/>
      <w:jc w:val="both"/>
    </w:pPr>
    <w:rPr>
      <w:rFonts w:ascii="Times New Roman" w:eastAsia="Times New Roman" w:hAnsi="Times New Roman" w:cs="Times New Roman"/>
      <w:iCs/>
      <w:color w:val="000000"/>
      <w:sz w:val="28"/>
      <w:szCs w:val="28"/>
      <w:lang w:eastAsia="ru-RU"/>
    </w:rPr>
  </w:style>
  <w:style w:type="character" w:customStyle="1" w:styleId="aff3">
    <w:name w:val="Абзац Знак"/>
    <w:link w:val="aff2"/>
    <w:rsid w:val="00102640"/>
    <w:rPr>
      <w:rFonts w:ascii="Times New Roman" w:eastAsia="Times New Roman" w:hAnsi="Times New Roman" w:cs="Times New Roman"/>
      <w:iCs/>
      <w:color w:val="000000"/>
      <w:sz w:val="28"/>
      <w:szCs w:val="28"/>
      <w:lang w:eastAsia="ru-RU"/>
    </w:rPr>
  </w:style>
  <w:style w:type="character" w:customStyle="1" w:styleId="aff4">
    <w:name w:val="Основной текст + Малые прописные"/>
    <w:rsid w:val="00102640"/>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en-US"/>
    </w:rPr>
  </w:style>
  <w:style w:type="character" w:styleId="aff5">
    <w:name w:val="Emphasis"/>
    <w:aliases w:val="Normal"/>
    <w:rsid w:val="00102640"/>
    <w:rPr>
      <w:rFonts w:ascii="Times New Roman" w:hAnsi="Times New Roman"/>
      <w:iCs/>
      <w:sz w:val="24"/>
    </w:rPr>
  </w:style>
  <w:style w:type="character" w:styleId="aff6">
    <w:name w:val="Strong"/>
    <w:uiPriority w:val="22"/>
    <w:rsid w:val="00102640"/>
    <w:rPr>
      <w:b/>
      <w:bCs/>
    </w:rPr>
  </w:style>
  <w:style w:type="paragraph" w:styleId="aff7">
    <w:name w:val="Subtitle"/>
    <w:basedOn w:val="a3"/>
    <w:next w:val="a3"/>
    <w:link w:val="aff8"/>
    <w:rsid w:val="00102640"/>
    <w:pPr>
      <w:spacing w:after="60" w:line="240" w:lineRule="auto"/>
      <w:ind w:firstLine="709"/>
      <w:jc w:val="center"/>
      <w:outlineLvl w:val="1"/>
    </w:pPr>
    <w:rPr>
      <w:rFonts w:ascii="Calibri Light" w:eastAsia="Times New Roman" w:hAnsi="Calibri Light" w:cs="Times New Roman"/>
      <w:sz w:val="24"/>
      <w:szCs w:val="24"/>
      <w:lang w:eastAsia="ru-RU"/>
    </w:rPr>
  </w:style>
  <w:style w:type="character" w:customStyle="1" w:styleId="aff8">
    <w:name w:val="Подзаголовок Знак"/>
    <w:basedOn w:val="a4"/>
    <w:link w:val="aff7"/>
    <w:rsid w:val="00102640"/>
    <w:rPr>
      <w:rFonts w:ascii="Calibri Light" w:eastAsia="Times New Roman" w:hAnsi="Calibri Light" w:cs="Times New Roman"/>
      <w:sz w:val="24"/>
      <w:szCs w:val="24"/>
      <w:lang w:eastAsia="ru-RU"/>
    </w:rPr>
  </w:style>
  <w:style w:type="paragraph" w:customStyle="1" w:styleId="xl26">
    <w:name w:val="xl26"/>
    <w:basedOn w:val="a3"/>
    <w:rsid w:val="0010264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color w:val="000000"/>
      <w:sz w:val="18"/>
      <w:szCs w:val="18"/>
      <w:lang w:eastAsia="ru-RU"/>
    </w:rPr>
  </w:style>
  <w:style w:type="paragraph" w:styleId="41">
    <w:name w:val="toc 4"/>
    <w:basedOn w:val="a3"/>
    <w:next w:val="a3"/>
    <w:autoRedefine/>
    <w:rsid w:val="00102640"/>
    <w:pPr>
      <w:spacing w:after="0" w:line="240" w:lineRule="auto"/>
      <w:ind w:left="720" w:firstLine="709"/>
    </w:pPr>
    <w:rPr>
      <w:rFonts w:ascii="Calibri" w:eastAsia="Times New Roman" w:hAnsi="Calibri" w:cs="Calibri"/>
      <w:sz w:val="20"/>
      <w:szCs w:val="20"/>
      <w:lang w:eastAsia="ru-RU"/>
    </w:rPr>
  </w:style>
  <w:style w:type="paragraph" w:styleId="51">
    <w:name w:val="toc 5"/>
    <w:basedOn w:val="a3"/>
    <w:next w:val="a3"/>
    <w:autoRedefine/>
    <w:rsid w:val="00102640"/>
    <w:pPr>
      <w:spacing w:after="0" w:line="240" w:lineRule="auto"/>
      <w:ind w:left="960" w:firstLine="709"/>
    </w:pPr>
    <w:rPr>
      <w:rFonts w:ascii="Calibri" w:eastAsia="Times New Roman" w:hAnsi="Calibri" w:cs="Calibri"/>
      <w:sz w:val="20"/>
      <w:szCs w:val="20"/>
      <w:lang w:eastAsia="ru-RU"/>
    </w:rPr>
  </w:style>
  <w:style w:type="paragraph" w:styleId="61">
    <w:name w:val="toc 6"/>
    <w:basedOn w:val="a3"/>
    <w:next w:val="a3"/>
    <w:autoRedefine/>
    <w:rsid w:val="00102640"/>
    <w:pPr>
      <w:spacing w:after="0" w:line="240" w:lineRule="auto"/>
      <w:ind w:left="1200" w:firstLine="709"/>
    </w:pPr>
    <w:rPr>
      <w:rFonts w:ascii="Calibri" w:eastAsia="Times New Roman" w:hAnsi="Calibri" w:cs="Calibri"/>
      <w:sz w:val="20"/>
      <w:szCs w:val="20"/>
      <w:lang w:eastAsia="ru-RU"/>
    </w:rPr>
  </w:style>
  <w:style w:type="paragraph" w:styleId="71">
    <w:name w:val="toc 7"/>
    <w:basedOn w:val="a3"/>
    <w:next w:val="a3"/>
    <w:autoRedefine/>
    <w:rsid w:val="00102640"/>
    <w:pPr>
      <w:spacing w:after="0" w:line="240" w:lineRule="auto"/>
      <w:ind w:left="1440" w:firstLine="709"/>
    </w:pPr>
    <w:rPr>
      <w:rFonts w:ascii="Calibri" w:eastAsia="Times New Roman" w:hAnsi="Calibri" w:cs="Calibri"/>
      <w:sz w:val="20"/>
      <w:szCs w:val="20"/>
      <w:lang w:eastAsia="ru-RU"/>
    </w:rPr>
  </w:style>
  <w:style w:type="paragraph" w:styleId="81">
    <w:name w:val="toc 8"/>
    <w:basedOn w:val="a3"/>
    <w:next w:val="a3"/>
    <w:autoRedefine/>
    <w:rsid w:val="00102640"/>
    <w:pPr>
      <w:spacing w:after="0" w:line="240" w:lineRule="auto"/>
      <w:ind w:left="1680" w:firstLine="709"/>
    </w:pPr>
    <w:rPr>
      <w:rFonts w:ascii="Calibri" w:eastAsia="Times New Roman" w:hAnsi="Calibri" w:cs="Calibri"/>
      <w:sz w:val="20"/>
      <w:szCs w:val="20"/>
      <w:lang w:eastAsia="ru-RU"/>
    </w:rPr>
  </w:style>
  <w:style w:type="paragraph" w:styleId="9">
    <w:name w:val="toc 9"/>
    <w:basedOn w:val="a3"/>
    <w:next w:val="a3"/>
    <w:autoRedefine/>
    <w:rsid w:val="00102640"/>
    <w:pPr>
      <w:spacing w:after="0" w:line="240" w:lineRule="auto"/>
      <w:ind w:left="1920" w:firstLine="709"/>
    </w:pPr>
    <w:rPr>
      <w:rFonts w:ascii="Calibri" w:eastAsia="Times New Roman" w:hAnsi="Calibri" w:cs="Calibri"/>
      <w:sz w:val="20"/>
      <w:szCs w:val="20"/>
      <w:lang w:eastAsia="ru-RU"/>
    </w:rPr>
  </w:style>
  <w:style w:type="paragraph" w:customStyle="1" w:styleId="xl43">
    <w:name w:val="xl43"/>
    <w:basedOn w:val="a3"/>
    <w:rsid w:val="00102640"/>
    <w:pPr>
      <w:pBdr>
        <w:left w:val="single" w:sz="4" w:space="0" w:color="000000"/>
        <w:right w:val="single" w:sz="4" w:space="0" w:color="000000"/>
      </w:pBdr>
      <w:suppressAutoHyphens/>
      <w:spacing w:before="280" w:after="280" w:line="240" w:lineRule="auto"/>
      <w:jc w:val="center"/>
    </w:pPr>
    <w:rPr>
      <w:rFonts w:ascii="Arial Unicode MS" w:eastAsia="Arial Unicode MS" w:hAnsi="Arial Unicode MS" w:cs="Arial Unicode MS"/>
      <w:sz w:val="24"/>
      <w:szCs w:val="24"/>
      <w:lang w:eastAsia="ar-SA"/>
    </w:rPr>
  </w:style>
  <w:style w:type="paragraph" w:customStyle="1" w:styleId="aff9">
    <w:name w:val="Знак"/>
    <w:basedOn w:val="a3"/>
    <w:rsid w:val="00102640"/>
    <w:pPr>
      <w:tabs>
        <w:tab w:val="left" w:pos="2160"/>
      </w:tabs>
      <w:spacing w:before="120" w:after="0" w:line="240" w:lineRule="exact"/>
      <w:jc w:val="both"/>
    </w:pPr>
    <w:rPr>
      <w:rFonts w:ascii="Times New Roman" w:eastAsia="Times New Roman" w:hAnsi="Times New Roman" w:cs="Times New Roman"/>
      <w:noProof/>
      <w:sz w:val="24"/>
      <w:szCs w:val="24"/>
      <w:lang w:val="en-US" w:eastAsia="ru-RU"/>
    </w:rPr>
  </w:style>
  <w:style w:type="paragraph" w:styleId="23">
    <w:name w:val="Body Text Indent 2"/>
    <w:basedOn w:val="a3"/>
    <w:link w:val="24"/>
    <w:uiPriority w:val="99"/>
    <w:rsid w:val="00102640"/>
    <w:pPr>
      <w:spacing w:after="0" w:line="360" w:lineRule="auto"/>
      <w:ind w:left="900"/>
    </w:pPr>
    <w:rPr>
      <w:rFonts w:ascii="Tahoma" w:eastAsia="Times New Roman" w:hAnsi="Tahoma" w:cs="Times New Roman"/>
      <w:sz w:val="24"/>
      <w:szCs w:val="24"/>
      <w:lang w:eastAsia="ru-RU"/>
    </w:rPr>
  </w:style>
  <w:style w:type="character" w:customStyle="1" w:styleId="24">
    <w:name w:val="Основной текст с отступом 2 Знак"/>
    <w:basedOn w:val="a4"/>
    <w:link w:val="23"/>
    <w:uiPriority w:val="99"/>
    <w:rsid w:val="00102640"/>
    <w:rPr>
      <w:rFonts w:ascii="Tahoma" w:eastAsia="Times New Roman" w:hAnsi="Tahoma" w:cs="Times New Roman"/>
      <w:sz w:val="24"/>
      <w:szCs w:val="24"/>
      <w:lang w:eastAsia="ru-RU"/>
    </w:rPr>
  </w:style>
  <w:style w:type="paragraph" w:customStyle="1" w:styleId="14">
    <w:name w:val="Абзац списка1"/>
    <w:basedOn w:val="a3"/>
    <w:rsid w:val="00102640"/>
    <w:pPr>
      <w:spacing w:after="0" w:line="240" w:lineRule="auto"/>
      <w:ind w:left="720"/>
      <w:contextualSpacing/>
    </w:pPr>
    <w:rPr>
      <w:rFonts w:ascii="Times New Roman" w:eastAsia="Calibri" w:hAnsi="Times New Roman" w:cs="Times New Roman"/>
      <w:sz w:val="24"/>
      <w:szCs w:val="24"/>
      <w:lang w:eastAsia="ru-RU"/>
    </w:rPr>
  </w:style>
  <w:style w:type="character" w:styleId="affa">
    <w:name w:val="line number"/>
    <w:basedOn w:val="a4"/>
    <w:rsid w:val="00102640"/>
  </w:style>
  <w:style w:type="table" w:styleId="-1">
    <w:name w:val="Table Web 1"/>
    <w:basedOn w:val="a5"/>
    <w:rsid w:val="00102640"/>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rsid w:val="00102640"/>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5">
    <w:name w:val="Table Subtle 1"/>
    <w:basedOn w:val="a5"/>
    <w:rsid w:val="00102640"/>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Subtle 2"/>
    <w:basedOn w:val="a5"/>
    <w:rsid w:val="00102640"/>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b">
    <w:name w:val="Table Elegant"/>
    <w:basedOn w:val="a5"/>
    <w:rsid w:val="00102640"/>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136">
    <w:name w:val="Стиль Заголовок 2 + не полужирный Слева:  136 см"/>
    <w:basedOn w:val="20"/>
    <w:rsid w:val="00102640"/>
    <w:pPr>
      <w:spacing w:before="0" w:after="0"/>
      <w:ind w:left="770" w:firstLine="0"/>
      <w:jc w:val="left"/>
    </w:pPr>
    <w:rPr>
      <w:rFonts w:ascii="Tahoma" w:hAnsi="Tahoma" w:cs="Times New Roman"/>
      <w:bCs w:val="0"/>
      <w:i w:val="0"/>
      <w:iCs w:val="0"/>
      <w:sz w:val="22"/>
      <w:szCs w:val="20"/>
    </w:rPr>
  </w:style>
  <w:style w:type="character" w:styleId="affc">
    <w:name w:val="FollowedHyperlink"/>
    <w:unhideWhenUsed/>
    <w:rsid w:val="00102640"/>
    <w:rPr>
      <w:color w:val="800080"/>
      <w:u w:val="single"/>
    </w:rPr>
  </w:style>
  <w:style w:type="paragraph" w:customStyle="1" w:styleId="xl24">
    <w:name w:val="xl24"/>
    <w:basedOn w:val="a3"/>
    <w:rsid w:val="0010264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b/>
      <w:bCs/>
      <w:color w:val="000000"/>
      <w:sz w:val="18"/>
      <w:szCs w:val="18"/>
      <w:lang w:eastAsia="ru-RU"/>
    </w:rPr>
  </w:style>
  <w:style w:type="paragraph" w:customStyle="1" w:styleId="xl25">
    <w:name w:val="xl25"/>
    <w:basedOn w:val="a3"/>
    <w:rsid w:val="0010264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7">
    <w:name w:val="xl27"/>
    <w:basedOn w:val="a3"/>
    <w:rsid w:val="0010264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color w:val="000000"/>
      <w:sz w:val="18"/>
      <w:szCs w:val="18"/>
      <w:lang w:eastAsia="ru-RU"/>
    </w:rPr>
  </w:style>
  <w:style w:type="paragraph" w:customStyle="1" w:styleId="xl28">
    <w:name w:val="xl28"/>
    <w:basedOn w:val="a3"/>
    <w:rsid w:val="0010264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color w:val="000000"/>
      <w:sz w:val="18"/>
      <w:szCs w:val="18"/>
      <w:lang w:eastAsia="ru-RU"/>
    </w:rPr>
  </w:style>
  <w:style w:type="numbering" w:customStyle="1" w:styleId="16">
    <w:name w:val="Нет списка1"/>
    <w:next w:val="a6"/>
    <w:semiHidden/>
    <w:rsid w:val="00102640"/>
  </w:style>
  <w:style w:type="paragraph" w:customStyle="1" w:styleId="ConsNormal">
    <w:name w:val="ConsNormal"/>
    <w:link w:val="ConsNormal0"/>
    <w:rsid w:val="00102640"/>
    <w:pPr>
      <w:widowControl w:val="0"/>
      <w:overflowPunct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6">
    <w:name w:val="Body Text 2"/>
    <w:basedOn w:val="a3"/>
    <w:link w:val="27"/>
    <w:rsid w:val="00102640"/>
    <w:pPr>
      <w:spacing w:after="120" w:line="480" w:lineRule="auto"/>
    </w:pPr>
    <w:rPr>
      <w:rFonts w:ascii="Times New Roman" w:eastAsia="Times New Roman" w:hAnsi="Times New Roman" w:cs="Times New Roman"/>
      <w:sz w:val="24"/>
      <w:szCs w:val="24"/>
      <w:lang w:eastAsia="ru-RU"/>
    </w:rPr>
  </w:style>
  <w:style w:type="character" w:customStyle="1" w:styleId="27">
    <w:name w:val="Основной текст 2 Знак"/>
    <w:basedOn w:val="a4"/>
    <w:link w:val="26"/>
    <w:rsid w:val="00102640"/>
    <w:rPr>
      <w:rFonts w:ascii="Times New Roman" w:eastAsia="Times New Roman" w:hAnsi="Times New Roman" w:cs="Times New Roman"/>
      <w:sz w:val="24"/>
      <w:szCs w:val="24"/>
      <w:lang w:eastAsia="ru-RU"/>
    </w:rPr>
  </w:style>
  <w:style w:type="paragraph" w:customStyle="1" w:styleId="affd">
    <w:name w:val="основной текст"/>
    <w:basedOn w:val="a3"/>
    <w:link w:val="affe"/>
    <w:rsid w:val="00102640"/>
    <w:pPr>
      <w:tabs>
        <w:tab w:val="left" w:pos="567"/>
        <w:tab w:val="left" w:pos="1701"/>
      </w:tabs>
      <w:spacing w:after="0" w:line="288" w:lineRule="auto"/>
      <w:ind w:firstLine="851"/>
      <w:jc w:val="both"/>
    </w:pPr>
    <w:rPr>
      <w:rFonts w:ascii="Times New Roman" w:eastAsia="Times New Roman" w:hAnsi="Times New Roman" w:cs="Times New Roman"/>
      <w:sz w:val="24"/>
      <w:szCs w:val="24"/>
      <w:lang w:eastAsia="ru-RU"/>
    </w:rPr>
  </w:style>
  <w:style w:type="character" w:customStyle="1" w:styleId="affe">
    <w:name w:val="основной текст Знак"/>
    <w:link w:val="affd"/>
    <w:rsid w:val="00102640"/>
    <w:rPr>
      <w:rFonts w:ascii="Times New Roman" w:eastAsia="Times New Roman" w:hAnsi="Times New Roman" w:cs="Times New Roman"/>
      <w:sz w:val="24"/>
      <w:szCs w:val="24"/>
      <w:lang w:eastAsia="ru-RU"/>
    </w:rPr>
  </w:style>
  <w:style w:type="character" w:styleId="HTML">
    <w:name w:val="HTML Code"/>
    <w:uiPriority w:val="99"/>
    <w:unhideWhenUsed/>
    <w:rsid w:val="00102640"/>
    <w:rPr>
      <w:rFonts w:ascii="Courier New" w:eastAsia="Times New Roman" w:hAnsi="Courier New" w:cs="Courier New"/>
      <w:sz w:val="20"/>
      <w:szCs w:val="20"/>
    </w:rPr>
  </w:style>
  <w:style w:type="table" w:styleId="28">
    <w:name w:val="Table Simple 2"/>
    <w:basedOn w:val="a5"/>
    <w:rsid w:val="00102640"/>
    <w:pPr>
      <w:spacing w:after="0" w:line="240" w:lineRule="auto"/>
      <w:ind w:firstLine="709"/>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apple-converted-space">
    <w:name w:val="apple-converted-space"/>
    <w:uiPriority w:val="99"/>
    <w:rsid w:val="00102640"/>
    <w:rPr>
      <w:rFonts w:cs="Times New Roman"/>
    </w:rPr>
  </w:style>
  <w:style w:type="table" w:styleId="35">
    <w:name w:val="Table Simple 3"/>
    <w:basedOn w:val="a5"/>
    <w:rsid w:val="00102640"/>
    <w:pPr>
      <w:spacing w:after="0" w:line="24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f">
    <w:name w:val="Table Theme"/>
    <w:basedOn w:val="a5"/>
    <w:rsid w:val="00102640"/>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ГП_Маркированный"/>
    <w:rsid w:val="00102640"/>
    <w:pPr>
      <w:numPr>
        <w:numId w:val="1"/>
      </w:numPr>
      <w:spacing w:after="120" w:line="240" w:lineRule="auto"/>
      <w:contextualSpacing/>
      <w:jc w:val="both"/>
    </w:pPr>
    <w:rPr>
      <w:rFonts w:ascii="PT Sans" w:eastAsia="Times New Roman" w:hAnsi="PT Sans" w:cs="Arial"/>
      <w:sz w:val="24"/>
      <w:szCs w:val="24"/>
      <w:lang w:eastAsia="ru-RU"/>
    </w:rPr>
  </w:style>
  <w:style w:type="paragraph" w:customStyle="1" w:styleId="ConsPlusNormal">
    <w:name w:val="ConsPlusNormal"/>
    <w:link w:val="ConsPlusNormal0"/>
    <w:rsid w:val="0010264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1">
    <w:name w:val="Маркированный_список"/>
    <w:basedOn w:val="a3"/>
    <w:link w:val="afff0"/>
    <w:rsid w:val="00102640"/>
    <w:pPr>
      <w:numPr>
        <w:numId w:val="2"/>
      </w:numPr>
      <w:tabs>
        <w:tab w:val="left" w:pos="-284"/>
      </w:tabs>
      <w:spacing w:after="0" w:line="288" w:lineRule="auto"/>
      <w:ind w:right="170"/>
      <w:jc w:val="both"/>
    </w:pPr>
    <w:rPr>
      <w:rFonts w:ascii="Times New Roman" w:eastAsia="Times New Roman" w:hAnsi="Times New Roman" w:cs="Times New Roman"/>
      <w:sz w:val="24"/>
      <w:szCs w:val="20"/>
      <w:lang w:eastAsia="ru-RU"/>
    </w:rPr>
  </w:style>
  <w:style w:type="character" w:customStyle="1" w:styleId="afff0">
    <w:name w:val="Маркированный_список Знак"/>
    <w:link w:val="a1"/>
    <w:rsid w:val="00102640"/>
    <w:rPr>
      <w:rFonts w:ascii="Times New Roman" w:eastAsia="Times New Roman" w:hAnsi="Times New Roman" w:cs="Times New Roman"/>
      <w:sz w:val="24"/>
      <w:szCs w:val="20"/>
      <w:lang w:eastAsia="ru-RU"/>
    </w:rPr>
  </w:style>
  <w:style w:type="paragraph" w:customStyle="1" w:styleId="21360">
    <w:name w:val="Стиль Заголовок 2 + Слева:  136 см"/>
    <w:basedOn w:val="20"/>
    <w:rsid w:val="00102640"/>
    <w:pPr>
      <w:spacing w:before="0" w:after="0"/>
      <w:ind w:left="770" w:firstLine="0"/>
      <w:jc w:val="left"/>
    </w:pPr>
    <w:rPr>
      <w:rFonts w:ascii="Tahoma" w:hAnsi="Tahoma" w:cs="Times New Roman"/>
      <w:i w:val="0"/>
      <w:iCs w:val="0"/>
      <w:sz w:val="22"/>
      <w:szCs w:val="20"/>
    </w:rPr>
  </w:style>
  <w:style w:type="paragraph" w:styleId="36">
    <w:name w:val="Body Text 3"/>
    <w:basedOn w:val="a3"/>
    <w:link w:val="37"/>
    <w:rsid w:val="00102640"/>
    <w:pPr>
      <w:widowControl w:val="0"/>
      <w:overflowPunct w:val="0"/>
      <w:autoSpaceDE w:val="0"/>
      <w:autoSpaceDN w:val="0"/>
      <w:adjustRightInd w:val="0"/>
      <w:spacing w:after="0" w:line="240" w:lineRule="auto"/>
      <w:jc w:val="both"/>
      <w:textAlignment w:val="baseline"/>
    </w:pPr>
    <w:rPr>
      <w:rFonts w:ascii="Times New Roman" w:eastAsia="Calibri" w:hAnsi="Times New Roman" w:cs="Times New Roman"/>
      <w:b/>
      <w:sz w:val="28"/>
      <w:szCs w:val="20"/>
      <w:lang w:eastAsia="ru-RU"/>
    </w:rPr>
  </w:style>
  <w:style w:type="character" w:customStyle="1" w:styleId="37">
    <w:name w:val="Основной текст 3 Знак"/>
    <w:basedOn w:val="a4"/>
    <w:link w:val="36"/>
    <w:rsid w:val="00102640"/>
    <w:rPr>
      <w:rFonts w:ascii="Times New Roman" w:eastAsia="Calibri" w:hAnsi="Times New Roman" w:cs="Times New Roman"/>
      <w:b/>
      <w:sz w:val="28"/>
      <w:szCs w:val="20"/>
      <w:lang w:eastAsia="ru-RU"/>
    </w:rPr>
  </w:style>
  <w:style w:type="paragraph" w:customStyle="1" w:styleId="29">
    <w:name w:val="Знак Знак Знак2 Знак Знак Знак Знак Знак Знак Знак Знак Знак Знак Знак Знак Знак"/>
    <w:basedOn w:val="a3"/>
    <w:semiHidden/>
    <w:rsid w:val="0010264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17">
    <w:name w:val="Знак Знак1"/>
    <w:rsid w:val="00102640"/>
    <w:rPr>
      <w:rFonts w:cs="Times New Roman"/>
      <w:sz w:val="24"/>
      <w:szCs w:val="24"/>
      <w:lang w:val="ru-RU" w:eastAsia="ru-RU" w:bidi="ar-SA"/>
    </w:rPr>
  </w:style>
  <w:style w:type="character" w:customStyle="1" w:styleId="18">
    <w:name w:val="Основной текст Знак1"/>
    <w:locked/>
    <w:rsid w:val="00102640"/>
    <w:rPr>
      <w:rFonts w:ascii="Times New Roman" w:eastAsia="Calibri" w:hAnsi="Times New Roman" w:cs="Times New Roman"/>
      <w:sz w:val="24"/>
      <w:szCs w:val="24"/>
      <w:lang w:eastAsia="ru-RU"/>
    </w:rPr>
  </w:style>
  <w:style w:type="character" w:customStyle="1" w:styleId="BodyTextChar">
    <w:name w:val="Body Text Char"/>
    <w:aliases w:val="Основной текст Знак Char"/>
    <w:semiHidden/>
    <w:locked/>
    <w:rsid w:val="00102640"/>
    <w:rPr>
      <w:rFonts w:ascii="Times New Roman" w:hAnsi="Times New Roman" w:cs="Times New Roman"/>
      <w:sz w:val="24"/>
      <w:szCs w:val="24"/>
    </w:rPr>
  </w:style>
  <w:style w:type="character" w:customStyle="1" w:styleId="HeaderChar">
    <w:name w:val="Header Char"/>
    <w:semiHidden/>
    <w:locked/>
    <w:rsid w:val="00102640"/>
    <w:rPr>
      <w:rFonts w:ascii="Times New Roman" w:hAnsi="Times New Roman" w:cs="Times New Roman"/>
      <w:sz w:val="24"/>
      <w:szCs w:val="24"/>
    </w:rPr>
  </w:style>
  <w:style w:type="paragraph" w:customStyle="1" w:styleId="FR1">
    <w:name w:val="FR1"/>
    <w:rsid w:val="00102640"/>
    <w:pPr>
      <w:widowControl w:val="0"/>
      <w:autoSpaceDE w:val="0"/>
      <w:autoSpaceDN w:val="0"/>
      <w:adjustRightInd w:val="0"/>
      <w:spacing w:before="40" w:after="0" w:line="240" w:lineRule="auto"/>
      <w:ind w:left="80"/>
    </w:pPr>
    <w:rPr>
      <w:rFonts w:ascii="Arial" w:eastAsia="Calibri" w:hAnsi="Arial" w:cs="Arial"/>
      <w:b/>
      <w:bCs/>
      <w:sz w:val="18"/>
      <w:szCs w:val="18"/>
      <w:lang w:eastAsia="ru-RU"/>
    </w:rPr>
  </w:style>
  <w:style w:type="paragraph" w:customStyle="1" w:styleId="2a">
    <w:name w:val="çàãîëîâîê 2"/>
    <w:basedOn w:val="a3"/>
    <w:next w:val="a3"/>
    <w:rsid w:val="00102640"/>
    <w:pPr>
      <w:keepNext/>
      <w:widowControl w:val="0"/>
      <w:overflowPunct w:val="0"/>
      <w:autoSpaceDE w:val="0"/>
      <w:autoSpaceDN w:val="0"/>
      <w:adjustRightInd w:val="0"/>
      <w:spacing w:after="0" w:line="-340" w:lineRule="auto"/>
      <w:jc w:val="center"/>
      <w:textAlignment w:val="baseline"/>
    </w:pPr>
    <w:rPr>
      <w:rFonts w:ascii="Times New Roman" w:eastAsia="Calibri" w:hAnsi="Times New Roman" w:cs="Times New Roman"/>
      <w:b/>
      <w:sz w:val="28"/>
      <w:szCs w:val="20"/>
      <w:lang w:eastAsia="ru-RU"/>
    </w:rPr>
  </w:style>
  <w:style w:type="paragraph" w:customStyle="1" w:styleId="19">
    <w:name w:val="çàãîëîâîê 1"/>
    <w:basedOn w:val="a3"/>
    <w:next w:val="a3"/>
    <w:rsid w:val="00102640"/>
    <w:pPr>
      <w:keepNext/>
      <w:widowControl w:val="0"/>
      <w:overflowPunct w:val="0"/>
      <w:autoSpaceDE w:val="0"/>
      <w:autoSpaceDN w:val="0"/>
      <w:adjustRightInd w:val="0"/>
      <w:spacing w:after="0" w:line="-120" w:lineRule="auto"/>
      <w:textAlignment w:val="baseline"/>
    </w:pPr>
    <w:rPr>
      <w:rFonts w:ascii="Times New Roman" w:eastAsia="Calibri" w:hAnsi="Times New Roman" w:cs="Times New Roman"/>
      <w:sz w:val="28"/>
      <w:szCs w:val="20"/>
      <w:lang w:eastAsia="ru-RU"/>
    </w:rPr>
  </w:style>
  <w:style w:type="paragraph" w:customStyle="1" w:styleId="210">
    <w:name w:val="Îñíîâíîé òåêñò 21"/>
    <w:basedOn w:val="a3"/>
    <w:rsid w:val="00102640"/>
    <w:pPr>
      <w:widowControl w:val="0"/>
      <w:overflowPunct w:val="0"/>
      <w:autoSpaceDE w:val="0"/>
      <w:autoSpaceDN w:val="0"/>
      <w:adjustRightInd w:val="0"/>
      <w:spacing w:after="0" w:line="240" w:lineRule="auto"/>
      <w:jc w:val="center"/>
      <w:textAlignment w:val="baseline"/>
    </w:pPr>
    <w:rPr>
      <w:rFonts w:ascii="Times New Roman" w:eastAsia="Calibri" w:hAnsi="Times New Roman" w:cs="Times New Roman"/>
      <w:b/>
      <w:sz w:val="28"/>
      <w:szCs w:val="20"/>
      <w:lang w:eastAsia="ru-RU"/>
    </w:rPr>
  </w:style>
  <w:style w:type="paragraph" w:customStyle="1" w:styleId="42">
    <w:name w:val="çàãîëîâîê 4"/>
    <w:basedOn w:val="a3"/>
    <w:next w:val="a3"/>
    <w:rsid w:val="00102640"/>
    <w:pPr>
      <w:keepNext/>
      <w:widowControl w:val="0"/>
      <w:overflowPunct w:val="0"/>
      <w:autoSpaceDE w:val="0"/>
      <w:autoSpaceDN w:val="0"/>
      <w:adjustRightInd w:val="0"/>
      <w:spacing w:after="0" w:line="240" w:lineRule="auto"/>
      <w:jc w:val="center"/>
      <w:textAlignment w:val="baseline"/>
    </w:pPr>
    <w:rPr>
      <w:rFonts w:ascii="Times New Roman" w:eastAsia="Calibri" w:hAnsi="Times New Roman" w:cs="Times New Roman"/>
      <w:sz w:val="28"/>
      <w:szCs w:val="20"/>
      <w:lang w:eastAsia="ru-RU"/>
    </w:rPr>
  </w:style>
  <w:style w:type="paragraph" w:customStyle="1" w:styleId="Iauiueiniiaiieoaeno1">
    <w:name w:val="Iau?iue.iniiaiie oaeno1"/>
    <w:rsid w:val="00102640"/>
    <w:pPr>
      <w:snapToGrid w:val="0"/>
      <w:spacing w:after="0" w:line="240" w:lineRule="auto"/>
    </w:pPr>
    <w:rPr>
      <w:rFonts w:ascii="Times New Roman" w:eastAsia="Calibri" w:hAnsi="Times New Roman" w:cs="Times New Roman"/>
      <w:sz w:val="20"/>
      <w:szCs w:val="20"/>
      <w:lang w:eastAsia="ru-RU"/>
    </w:rPr>
  </w:style>
  <w:style w:type="paragraph" w:customStyle="1" w:styleId="Iauiue">
    <w:name w:val="Iau?iue"/>
    <w:rsid w:val="00102640"/>
    <w:pPr>
      <w:widowControl w:val="0"/>
      <w:overflowPunct w:val="0"/>
      <w:autoSpaceDE w:val="0"/>
      <w:autoSpaceDN w:val="0"/>
      <w:adjustRightInd w:val="0"/>
      <w:spacing w:after="0" w:line="240" w:lineRule="auto"/>
      <w:textAlignment w:val="baseline"/>
    </w:pPr>
    <w:rPr>
      <w:rFonts w:ascii="Aachen BT" w:eastAsia="Calibri" w:hAnsi="Aachen BT" w:cs="Times New Roman"/>
      <w:sz w:val="20"/>
      <w:szCs w:val="20"/>
      <w:lang w:eastAsia="ru-RU"/>
    </w:rPr>
  </w:style>
  <w:style w:type="paragraph" w:customStyle="1" w:styleId="13pt">
    <w:name w:val="Обычный + 13 pt"/>
    <w:aliases w:val="по ширине,Первая строка:  1,27 см"/>
    <w:basedOn w:val="a3"/>
    <w:rsid w:val="00102640"/>
    <w:pPr>
      <w:spacing w:after="0" w:line="240" w:lineRule="auto"/>
      <w:ind w:firstLine="720"/>
      <w:jc w:val="both"/>
    </w:pPr>
    <w:rPr>
      <w:rFonts w:ascii="Times New Roman" w:eastAsia="Calibri" w:hAnsi="Times New Roman" w:cs="Times New Roman"/>
      <w:sz w:val="26"/>
      <w:szCs w:val="26"/>
      <w:lang w:eastAsia="ru-RU"/>
    </w:rPr>
  </w:style>
  <w:style w:type="paragraph" w:customStyle="1" w:styleId="ConsPlusNonformat">
    <w:name w:val="ConsPlusNonformat"/>
    <w:rsid w:val="0010264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afff1">
    <w:name w:val="Буквица"/>
    <w:rsid w:val="00102640"/>
    <w:rPr>
      <w:lang w:val="ru-RU"/>
    </w:rPr>
  </w:style>
  <w:style w:type="paragraph" w:styleId="afff2">
    <w:name w:val="Plain Text"/>
    <w:basedOn w:val="a3"/>
    <w:link w:val="afff3"/>
    <w:rsid w:val="00102640"/>
    <w:pPr>
      <w:spacing w:after="0" w:line="240" w:lineRule="auto"/>
    </w:pPr>
    <w:rPr>
      <w:rFonts w:ascii="Courier New" w:eastAsia="Times New Roman" w:hAnsi="Courier New" w:cs="Times New Roman"/>
      <w:color w:val="000000"/>
      <w:kern w:val="16"/>
      <w:sz w:val="20"/>
      <w:szCs w:val="20"/>
      <w:lang w:eastAsia="ru-RU"/>
    </w:rPr>
  </w:style>
  <w:style w:type="character" w:customStyle="1" w:styleId="afff3">
    <w:name w:val="Текст Знак"/>
    <w:basedOn w:val="a4"/>
    <w:link w:val="afff2"/>
    <w:rsid w:val="00102640"/>
    <w:rPr>
      <w:rFonts w:ascii="Courier New" w:eastAsia="Times New Roman" w:hAnsi="Courier New" w:cs="Times New Roman"/>
      <w:color w:val="000000"/>
      <w:kern w:val="16"/>
      <w:sz w:val="20"/>
      <w:szCs w:val="20"/>
      <w:lang w:eastAsia="ru-RU"/>
    </w:rPr>
  </w:style>
  <w:style w:type="character" w:customStyle="1" w:styleId="43">
    <w:name w:val="Знак Знак4"/>
    <w:rsid w:val="00102640"/>
    <w:rPr>
      <w:rFonts w:ascii="Tahoma" w:hAnsi="Tahoma" w:cs="Tahoma"/>
      <w:sz w:val="24"/>
      <w:szCs w:val="24"/>
      <w:lang w:val="ru-RU" w:eastAsia="ru-RU" w:bidi="ar-SA"/>
    </w:rPr>
  </w:style>
  <w:style w:type="character" w:customStyle="1" w:styleId="52">
    <w:name w:val="Знак Знак5"/>
    <w:rsid w:val="00102640"/>
    <w:rPr>
      <w:rFonts w:ascii="Tahoma" w:hAnsi="Tahoma" w:cs="Tahoma"/>
      <w:b/>
      <w:bCs/>
      <w:sz w:val="28"/>
      <w:szCs w:val="28"/>
      <w:lang w:val="ru-RU" w:eastAsia="ru-RU" w:bidi="ar-SA"/>
    </w:rPr>
  </w:style>
  <w:style w:type="character" w:customStyle="1" w:styleId="110">
    <w:name w:val="Знак Знак11"/>
    <w:rsid w:val="00102640"/>
    <w:rPr>
      <w:rFonts w:cs="Times New Roman"/>
      <w:sz w:val="24"/>
      <w:szCs w:val="24"/>
    </w:rPr>
  </w:style>
  <w:style w:type="character" w:customStyle="1" w:styleId="afff4">
    <w:name w:val="Знак Знак"/>
    <w:rsid w:val="00102640"/>
    <w:rPr>
      <w:rFonts w:ascii="Tahoma" w:hAnsi="Tahoma" w:cs="Tahoma"/>
      <w:sz w:val="16"/>
      <w:szCs w:val="16"/>
    </w:rPr>
  </w:style>
  <w:style w:type="character" w:customStyle="1" w:styleId="90">
    <w:name w:val="Знак Знак9"/>
    <w:rsid w:val="00102640"/>
    <w:rPr>
      <w:rFonts w:ascii="Tahoma" w:hAnsi="Tahoma" w:cs="Tahoma"/>
      <w:b/>
      <w:bCs/>
      <w:sz w:val="22"/>
      <w:szCs w:val="28"/>
      <w:lang w:val="ru-RU" w:eastAsia="ru-RU" w:bidi="ar-SA"/>
    </w:rPr>
  </w:style>
  <w:style w:type="character" w:customStyle="1" w:styleId="mail-message-sender-email">
    <w:name w:val="mail-message-sender-email"/>
    <w:basedOn w:val="a4"/>
    <w:rsid w:val="00102640"/>
  </w:style>
  <w:style w:type="paragraph" w:styleId="afff5">
    <w:name w:val="No Spacing"/>
    <w:uiPriority w:val="1"/>
    <w:qFormat/>
    <w:rsid w:val="00102640"/>
    <w:pPr>
      <w:suppressAutoHyphens/>
      <w:spacing w:after="0" w:line="240" w:lineRule="auto"/>
    </w:pPr>
    <w:rPr>
      <w:rFonts w:ascii="Calibri" w:eastAsia="Arial" w:hAnsi="Calibri" w:cs="Times New Roman"/>
      <w:lang w:eastAsia="ar-SA"/>
    </w:rPr>
  </w:style>
  <w:style w:type="character" w:customStyle="1" w:styleId="afff6">
    <w:name w:val="Основной текст_"/>
    <w:link w:val="1a"/>
    <w:rsid w:val="00102640"/>
    <w:rPr>
      <w:sz w:val="28"/>
      <w:szCs w:val="28"/>
      <w:shd w:val="clear" w:color="auto" w:fill="FFFFFF"/>
    </w:rPr>
  </w:style>
  <w:style w:type="paragraph" w:customStyle="1" w:styleId="1a">
    <w:name w:val="Основной текст1"/>
    <w:basedOn w:val="a3"/>
    <w:link w:val="afff6"/>
    <w:rsid w:val="00102640"/>
    <w:pPr>
      <w:widowControl w:val="0"/>
      <w:shd w:val="clear" w:color="auto" w:fill="FFFFFF"/>
      <w:spacing w:after="0" w:line="360" w:lineRule="auto"/>
      <w:ind w:firstLine="400"/>
      <w:jc w:val="both"/>
    </w:pPr>
    <w:rPr>
      <w:sz w:val="28"/>
      <w:szCs w:val="28"/>
    </w:rPr>
  </w:style>
  <w:style w:type="character" w:customStyle="1" w:styleId="afff7">
    <w:name w:val="Другое_"/>
    <w:link w:val="afff8"/>
    <w:rsid w:val="00102640"/>
    <w:rPr>
      <w:sz w:val="28"/>
      <w:szCs w:val="28"/>
      <w:shd w:val="clear" w:color="auto" w:fill="FFFFFF"/>
    </w:rPr>
  </w:style>
  <w:style w:type="paragraph" w:customStyle="1" w:styleId="afff8">
    <w:name w:val="Другое"/>
    <w:basedOn w:val="a3"/>
    <w:link w:val="afff7"/>
    <w:rsid w:val="00102640"/>
    <w:pPr>
      <w:widowControl w:val="0"/>
      <w:shd w:val="clear" w:color="auto" w:fill="FFFFFF"/>
      <w:spacing w:after="0" w:line="360" w:lineRule="auto"/>
      <w:ind w:firstLine="400"/>
      <w:jc w:val="both"/>
    </w:pPr>
    <w:rPr>
      <w:sz w:val="28"/>
      <w:szCs w:val="28"/>
    </w:rPr>
  </w:style>
  <w:style w:type="character" w:customStyle="1" w:styleId="afff9">
    <w:name w:val="Подпись к таблице_"/>
    <w:link w:val="afffa"/>
    <w:rsid w:val="00102640"/>
    <w:rPr>
      <w:sz w:val="28"/>
      <w:szCs w:val="28"/>
      <w:shd w:val="clear" w:color="auto" w:fill="FFFFFF"/>
    </w:rPr>
  </w:style>
  <w:style w:type="paragraph" w:customStyle="1" w:styleId="afffa">
    <w:name w:val="Подпись к таблице"/>
    <w:basedOn w:val="a3"/>
    <w:link w:val="afff9"/>
    <w:rsid w:val="00102640"/>
    <w:pPr>
      <w:widowControl w:val="0"/>
      <w:shd w:val="clear" w:color="auto" w:fill="FFFFFF"/>
      <w:spacing w:after="0"/>
      <w:ind w:left="6760" w:hanging="3380"/>
    </w:pPr>
    <w:rPr>
      <w:sz w:val="28"/>
      <w:szCs w:val="28"/>
    </w:rPr>
  </w:style>
  <w:style w:type="paragraph" w:customStyle="1" w:styleId="afffb">
    <w:name w:val="Заголовок документа"/>
    <w:basedOn w:val="a3"/>
    <w:rsid w:val="00102640"/>
    <w:pPr>
      <w:spacing w:before="240" w:after="0" w:line="360" w:lineRule="auto"/>
      <w:ind w:right="5385"/>
      <w:jc w:val="both"/>
    </w:pPr>
    <w:rPr>
      <w:rFonts w:ascii="Arial" w:eastAsia="Times New Roman" w:hAnsi="Arial" w:cs="Times New Roman"/>
      <w:sz w:val="24"/>
      <w:szCs w:val="20"/>
      <w:lang w:eastAsia="ru-RU"/>
    </w:rPr>
  </w:style>
  <w:style w:type="character" w:customStyle="1" w:styleId="2b">
    <w:name w:val="Колонтитул (2)_"/>
    <w:link w:val="2c"/>
    <w:rsid w:val="00102640"/>
    <w:rPr>
      <w:shd w:val="clear" w:color="auto" w:fill="FFFFFF"/>
    </w:rPr>
  </w:style>
  <w:style w:type="paragraph" w:customStyle="1" w:styleId="2c">
    <w:name w:val="Колонтитул (2)"/>
    <w:basedOn w:val="a3"/>
    <w:link w:val="2b"/>
    <w:rsid w:val="00102640"/>
    <w:pPr>
      <w:widowControl w:val="0"/>
      <w:shd w:val="clear" w:color="auto" w:fill="FFFFFF"/>
      <w:spacing w:after="0" w:line="240" w:lineRule="auto"/>
    </w:pPr>
  </w:style>
  <w:style w:type="paragraph" w:customStyle="1" w:styleId="afffc">
    <w:name w:val="ОСНОВНОЙ_ТЕКСТ"/>
    <w:basedOn w:val="a3"/>
    <w:link w:val="afffd"/>
    <w:rsid w:val="00102640"/>
    <w:pPr>
      <w:tabs>
        <w:tab w:val="left" w:pos="567"/>
        <w:tab w:val="left" w:pos="1701"/>
      </w:tabs>
      <w:spacing w:after="0" w:line="288" w:lineRule="auto"/>
      <w:ind w:firstLine="851"/>
      <w:jc w:val="both"/>
    </w:pPr>
    <w:rPr>
      <w:rFonts w:ascii="Times New Roman" w:eastAsia="Times New Roman" w:hAnsi="Times New Roman" w:cs="Times New Roman"/>
      <w:sz w:val="24"/>
      <w:szCs w:val="24"/>
      <w:lang w:eastAsia="ru-RU"/>
    </w:rPr>
  </w:style>
  <w:style w:type="character" w:customStyle="1" w:styleId="afffd">
    <w:name w:val="ОСНОВНОЙ_ТЕКСТ Знак"/>
    <w:link w:val="afffc"/>
    <w:rsid w:val="00102640"/>
    <w:rPr>
      <w:rFonts w:ascii="Times New Roman" w:eastAsia="Times New Roman" w:hAnsi="Times New Roman" w:cs="Times New Roman"/>
      <w:sz w:val="24"/>
      <w:szCs w:val="24"/>
      <w:lang w:eastAsia="ru-RU"/>
    </w:rPr>
  </w:style>
  <w:style w:type="paragraph" w:customStyle="1" w:styleId="afffe">
    <w:name w:val="название таблицы"/>
    <w:basedOn w:val="a3"/>
    <w:link w:val="affff"/>
    <w:rsid w:val="00102640"/>
    <w:pPr>
      <w:keepNext/>
      <w:spacing w:before="60" w:after="60" w:line="240" w:lineRule="auto"/>
    </w:pPr>
    <w:rPr>
      <w:rFonts w:ascii="Arial" w:eastAsia="Times New Roman" w:hAnsi="Arial" w:cs="Times New Roman"/>
      <w:b/>
      <w:bCs/>
      <w:sz w:val="20"/>
      <w:szCs w:val="20"/>
      <w:lang w:eastAsia="ru-RU"/>
    </w:rPr>
  </w:style>
  <w:style w:type="character" w:customStyle="1" w:styleId="affff">
    <w:name w:val="название таблицы Знак"/>
    <w:link w:val="afffe"/>
    <w:locked/>
    <w:rsid w:val="00102640"/>
    <w:rPr>
      <w:rFonts w:ascii="Arial" w:eastAsia="Times New Roman" w:hAnsi="Arial" w:cs="Times New Roman"/>
      <w:b/>
      <w:bCs/>
      <w:sz w:val="20"/>
      <w:szCs w:val="20"/>
      <w:lang w:eastAsia="ru-RU"/>
    </w:rPr>
  </w:style>
  <w:style w:type="paragraph" w:styleId="HTML0">
    <w:name w:val="HTML Preformatted"/>
    <w:basedOn w:val="a3"/>
    <w:link w:val="HTML1"/>
    <w:uiPriority w:val="99"/>
    <w:unhideWhenUsed/>
    <w:rsid w:val="0010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
    <w:basedOn w:val="a4"/>
    <w:link w:val="HTML0"/>
    <w:uiPriority w:val="99"/>
    <w:rsid w:val="00102640"/>
    <w:rPr>
      <w:rFonts w:ascii="Courier New" w:eastAsia="Times New Roman" w:hAnsi="Courier New" w:cs="Courier New"/>
      <w:sz w:val="20"/>
      <w:szCs w:val="20"/>
      <w:lang w:eastAsia="ru-RU"/>
    </w:rPr>
  </w:style>
  <w:style w:type="paragraph" w:customStyle="1" w:styleId="ConsPlusTitle">
    <w:name w:val="ConsPlusTitle"/>
    <w:rsid w:val="00102640"/>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affff0">
    <w:name w:val="А.Оборотка"/>
    <w:basedOn w:val="a3"/>
    <w:rsid w:val="00102640"/>
    <w:pPr>
      <w:tabs>
        <w:tab w:val="right" w:pos="9638"/>
      </w:tabs>
      <w:spacing w:after="240" w:line="240" w:lineRule="auto"/>
    </w:pPr>
    <w:rPr>
      <w:rFonts w:ascii="Arial" w:eastAsia="Times New Roman" w:hAnsi="Arial" w:cs="Times New Roman"/>
      <w:sz w:val="24"/>
      <w:szCs w:val="20"/>
      <w:lang w:eastAsia="ru-RU"/>
    </w:rPr>
  </w:style>
  <w:style w:type="character" w:customStyle="1" w:styleId="2d">
    <w:name w:val="Заголовок №2_"/>
    <w:link w:val="2e"/>
    <w:rsid w:val="00102640"/>
    <w:rPr>
      <w:sz w:val="28"/>
      <w:szCs w:val="28"/>
      <w:shd w:val="clear" w:color="auto" w:fill="FFFFFF"/>
    </w:rPr>
  </w:style>
  <w:style w:type="paragraph" w:customStyle="1" w:styleId="2e">
    <w:name w:val="Заголовок №2"/>
    <w:basedOn w:val="a3"/>
    <w:link w:val="2d"/>
    <w:rsid w:val="00102640"/>
    <w:pPr>
      <w:widowControl w:val="0"/>
      <w:shd w:val="clear" w:color="auto" w:fill="FFFFFF"/>
      <w:spacing w:after="480" w:line="240" w:lineRule="auto"/>
      <w:ind w:left="670"/>
      <w:outlineLvl w:val="1"/>
    </w:pPr>
    <w:rPr>
      <w:sz w:val="28"/>
      <w:szCs w:val="28"/>
    </w:rPr>
  </w:style>
  <w:style w:type="paragraph" w:customStyle="1" w:styleId="38">
    <w:name w:val="Основной текст3"/>
    <w:basedOn w:val="a3"/>
    <w:rsid w:val="00102640"/>
    <w:pPr>
      <w:widowControl w:val="0"/>
      <w:shd w:val="clear" w:color="auto" w:fill="FFFFFF"/>
      <w:spacing w:after="0" w:line="317" w:lineRule="exact"/>
      <w:ind w:hanging="1160"/>
    </w:pPr>
    <w:rPr>
      <w:rFonts w:ascii="Times New Roman" w:eastAsia="Times New Roman" w:hAnsi="Times New Roman" w:cs="Times New Roman"/>
      <w:spacing w:val="1"/>
      <w:sz w:val="20"/>
      <w:szCs w:val="20"/>
      <w:lang w:eastAsia="ru-RU"/>
    </w:rPr>
  </w:style>
  <w:style w:type="character" w:customStyle="1" w:styleId="ilfuvd">
    <w:name w:val="ilfuvd"/>
    <w:basedOn w:val="a4"/>
    <w:rsid w:val="00102640"/>
  </w:style>
  <w:style w:type="paragraph" w:customStyle="1" w:styleId="tx">
    <w:name w:val="tx"/>
    <w:basedOn w:val="a3"/>
    <w:rsid w:val="00102640"/>
    <w:pPr>
      <w:spacing w:before="240" w:after="0" w:line="240" w:lineRule="auto"/>
      <w:ind w:right="500" w:firstLine="500"/>
      <w:jc w:val="both"/>
    </w:pPr>
    <w:rPr>
      <w:rFonts w:ascii="Times New Roman" w:eastAsia="Times New Roman" w:hAnsi="Times New Roman" w:cs="Times New Roman"/>
      <w:sz w:val="24"/>
      <w:szCs w:val="24"/>
      <w:lang w:eastAsia="ru-RU"/>
    </w:rPr>
  </w:style>
  <w:style w:type="character" w:customStyle="1" w:styleId="53">
    <w:name w:val="Основной текст (5)_"/>
    <w:link w:val="54"/>
    <w:rsid w:val="00102640"/>
    <w:rPr>
      <w:b/>
      <w:bCs/>
      <w:sz w:val="35"/>
      <w:szCs w:val="35"/>
      <w:shd w:val="clear" w:color="auto" w:fill="FFFFFF"/>
    </w:rPr>
  </w:style>
  <w:style w:type="paragraph" w:customStyle="1" w:styleId="54">
    <w:name w:val="Основной текст (5)"/>
    <w:basedOn w:val="a3"/>
    <w:link w:val="53"/>
    <w:rsid w:val="00102640"/>
    <w:pPr>
      <w:shd w:val="clear" w:color="auto" w:fill="FFFFFF"/>
      <w:spacing w:after="1380" w:line="240" w:lineRule="atLeast"/>
      <w:jc w:val="center"/>
    </w:pPr>
    <w:rPr>
      <w:b/>
      <w:bCs/>
      <w:sz w:val="35"/>
      <w:szCs w:val="35"/>
    </w:rPr>
  </w:style>
  <w:style w:type="paragraph" w:customStyle="1" w:styleId="2f">
    <w:name w:val="Основной текст2"/>
    <w:basedOn w:val="a3"/>
    <w:rsid w:val="00102640"/>
    <w:pPr>
      <w:widowControl w:val="0"/>
      <w:shd w:val="clear" w:color="auto" w:fill="FFFFFF"/>
      <w:spacing w:before="720" w:after="0" w:line="322" w:lineRule="exact"/>
      <w:jc w:val="both"/>
    </w:pPr>
    <w:rPr>
      <w:rFonts w:ascii="Times New Roman" w:eastAsia="Times New Roman" w:hAnsi="Times New Roman" w:cs="Times New Roman"/>
      <w:sz w:val="27"/>
      <w:szCs w:val="27"/>
      <w:lang w:eastAsia="ru-RU"/>
    </w:rPr>
  </w:style>
  <w:style w:type="character" w:customStyle="1" w:styleId="62">
    <w:name w:val="Основной текст (6)_"/>
    <w:basedOn w:val="a4"/>
    <w:link w:val="63"/>
    <w:rsid w:val="00102640"/>
    <w:rPr>
      <w:b/>
      <w:bCs/>
      <w:i/>
      <w:iCs/>
      <w:sz w:val="23"/>
      <w:szCs w:val="23"/>
      <w:shd w:val="clear" w:color="auto" w:fill="FFFFFF"/>
    </w:rPr>
  </w:style>
  <w:style w:type="paragraph" w:customStyle="1" w:styleId="64">
    <w:name w:val="Основной текст6"/>
    <w:basedOn w:val="a3"/>
    <w:rsid w:val="00102640"/>
    <w:pPr>
      <w:widowControl w:val="0"/>
      <w:shd w:val="clear" w:color="auto" w:fill="FFFFFF"/>
      <w:spacing w:after="300" w:line="0" w:lineRule="atLeast"/>
      <w:ind w:hanging="560"/>
      <w:jc w:val="right"/>
    </w:pPr>
    <w:rPr>
      <w:rFonts w:ascii="Times New Roman" w:eastAsia="Times New Roman" w:hAnsi="Times New Roman" w:cs="Times New Roman"/>
      <w:color w:val="000000"/>
      <w:sz w:val="23"/>
      <w:szCs w:val="23"/>
      <w:lang w:eastAsia="ru-RU"/>
    </w:rPr>
  </w:style>
  <w:style w:type="paragraph" w:customStyle="1" w:styleId="63">
    <w:name w:val="Основной текст (6)"/>
    <w:basedOn w:val="a3"/>
    <w:link w:val="62"/>
    <w:rsid w:val="00102640"/>
    <w:pPr>
      <w:widowControl w:val="0"/>
      <w:shd w:val="clear" w:color="auto" w:fill="FFFFFF"/>
      <w:spacing w:before="240" w:after="960" w:line="278" w:lineRule="exact"/>
      <w:ind w:hanging="580"/>
      <w:jc w:val="center"/>
    </w:pPr>
    <w:rPr>
      <w:b/>
      <w:bCs/>
      <w:i/>
      <w:iCs/>
      <w:sz w:val="23"/>
      <w:szCs w:val="23"/>
    </w:rPr>
  </w:style>
  <w:style w:type="paragraph" w:customStyle="1" w:styleId="p75">
    <w:name w:val="p75"/>
    <w:basedOn w:val="a3"/>
    <w:rsid w:val="001026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1">
    <w:name w:val="Основной текст + Полужирный"/>
    <w:basedOn w:val="afff6"/>
    <w:rsid w:val="00102640"/>
    <w:rPr>
      <w:rFonts w:ascii="Times New Roman" w:eastAsia="Times New Roman" w:hAnsi="Times New Roman" w:cs="Times New Roman"/>
      <w:b/>
      <w:bCs/>
      <w:color w:val="000000"/>
      <w:spacing w:val="10"/>
      <w:w w:val="100"/>
      <w:position w:val="0"/>
      <w:sz w:val="21"/>
      <w:szCs w:val="21"/>
      <w:shd w:val="clear" w:color="auto" w:fill="FFFFFF"/>
      <w:lang w:val="ru-RU"/>
    </w:rPr>
  </w:style>
  <w:style w:type="paragraph" w:customStyle="1" w:styleId="55">
    <w:name w:val="Основной текст5"/>
    <w:basedOn w:val="a3"/>
    <w:rsid w:val="00102640"/>
    <w:pPr>
      <w:widowControl w:val="0"/>
      <w:shd w:val="clear" w:color="auto" w:fill="FFFFFF"/>
      <w:spacing w:after="240" w:line="0" w:lineRule="atLeast"/>
      <w:ind w:firstLine="709"/>
      <w:jc w:val="center"/>
    </w:pPr>
    <w:rPr>
      <w:rFonts w:ascii="Times New Roman" w:eastAsia="Times New Roman" w:hAnsi="Times New Roman" w:cs="Times New Roman"/>
      <w:spacing w:val="10"/>
      <w:sz w:val="21"/>
      <w:szCs w:val="21"/>
    </w:rPr>
  </w:style>
  <w:style w:type="character" w:customStyle="1" w:styleId="ConsPlusNormal0">
    <w:name w:val="ConsPlusNormal Знак"/>
    <w:link w:val="ConsPlusNormal"/>
    <w:rsid w:val="00102640"/>
    <w:rPr>
      <w:rFonts w:ascii="Arial" w:eastAsia="Times New Roman" w:hAnsi="Arial" w:cs="Arial"/>
      <w:sz w:val="20"/>
      <w:szCs w:val="20"/>
      <w:lang w:eastAsia="ru-RU"/>
    </w:rPr>
  </w:style>
  <w:style w:type="character" w:customStyle="1" w:styleId="s3">
    <w:name w:val="s3"/>
    <w:basedOn w:val="a4"/>
    <w:rsid w:val="00102640"/>
  </w:style>
  <w:style w:type="character" w:customStyle="1" w:styleId="s4">
    <w:name w:val="s4"/>
    <w:basedOn w:val="a4"/>
    <w:rsid w:val="00102640"/>
  </w:style>
  <w:style w:type="paragraph" w:customStyle="1" w:styleId="Standard">
    <w:name w:val="Standard"/>
    <w:rsid w:val="00102640"/>
    <w:pPr>
      <w:suppressAutoHyphens/>
      <w:autoSpaceDN w:val="0"/>
      <w:spacing w:after="0" w:line="240" w:lineRule="auto"/>
      <w:ind w:firstLine="688"/>
      <w:jc w:val="both"/>
      <w:textAlignment w:val="baseline"/>
    </w:pPr>
    <w:rPr>
      <w:rFonts w:ascii="Times New Roman" w:eastAsia="Times New Roman" w:hAnsi="Times New Roman" w:cs="Times New Roman"/>
      <w:kern w:val="3"/>
      <w:sz w:val="24"/>
      <w:szCs w:val="24"/>
      <w:lang w:eastAsia="ru-RU"/>
    </w:rPr>
  </w:style>
  <w:style w:type="paragraph" w:customStyle="1" w:styleId="a2">
    <w:name w:val="Список с чёрточками малый интервал"/>
    <w:basedOn w:val="a3"/>
    <w:rsid w:val="00102640"/>
    <w:pPr>
      <w:numPr>
        <w:numId w:val="13"/>
      </w:numPr>
      <w:tabs>
        <w:tab w:val="left" w:pos="927"/>
      </w:tabs>
      <w:suppressAutoHyphens/>
      <w:overflowPunct w:val="0"/>
      <w:autoSpaceDE w:val="0"/>
      <w:autoSpaceDN w:val="0"/>
      <w:spacing w:after="0" w:line="240" w:lineRule="auto"/>
      <w:jc w:val="both"/>
      <w:textAlignment w:val="baseline"/>
    </w:pPr>
    <w:rPr>
      <w:rFonts w:ascii="Times New Roman" w:eastAsia="Times New Roman" w:hAnsi="Times New Roman" w:cs="Times New Roman"/>
      <w:kern w:val="3"/>
      <w:sz w:val="24"/>
      <w:szCs w:val="24"/>
      <w:lang w:eastAsia="ru-RU"/>
    </w:rPr>
  </w:style>
  <w:style w:type="numbering" w:customStyle="1" w:styleId="WW8Num67">
    <w:name w:val="WW8Num67"/>
    <w:basedOn w:val="a6"/>
    <w:rsid w:val="00102640"/>
    <w:pPr>
      <w:numPr>
        <w:numId w:val="13"/>
      </w:numPr>
    </w:pPr>
  </w:style>
  <w:style w:type="character" w:customStyle="1" w:styleId="DropCaps">
    <w:name w:val="Drop Caps"/>
    <w:rsid w:val="00102640"/>
    <w:rPr>
      <w:lang w:val="ru-RU"/>
    </w:rPr>
  </w:style>
  <w:style w:type="character" w:customStyle="1" w:styleId="WW8Num3z0">
    <w:name w:val="WW8Num3z0"/>
    <w:rsid w:val="00102640"/>
    <w:rPr>
      <w:rFonts w:ascii="Symbol" w:hAnsi="Symbol" w:cs="Times New Roman"/>
    </w:rPr>
  </w:style>
  <w:style w:type="character" w:customStyle="1" w:styleId="Absatz-Standardschriftart">
    <w:name w:val="Absatz-Standardschriftart"/>
    <w:rsid w:val="00102640"/>
  </w:style>
  <w:style w:type="character" w:customStyle="1" w:styleId="WW-Absatz-Standardschriftart">
    <w:name w:val="WW-Absatz-Standardschriftart"/>
    <w:rsid w:val="00102640"/>
  </w:style>
  <w:style w:type="character" w:customStyle="1" w:styleId="WW-Absatz-Standardschriftart1">
    <w:name w:val="WW-Absatz-Standardschriftart1"/>
    <w:rsid w:val="00102640"/>
  </w:style>
  <w:style w:type="character" w:customStyle="1" w:styleId="WW-Absatz-Standardschriftart11">
    <w:name w:val="WW-Absatz-Standardschriftart11"/>
    <w:rsid w:val="00102640"/>
  </w:style>
  <w:style w:type="character" w:customStyle="1" w:styleId="WW-Absatz-Standardschriftart111">
    <w:name w:val="WW-Absatz-Standardschriftart111"/>
    <w:rsid w:val="00102640"/>
  </w:style>
  <w:style w:type="character" w:customStyle="1" w:styleId="WW-Absatz-Standardschriftart1111">
    <w:name w:val="WW-Absatz-Standardschriftart1111"/>
    <w:rsid w:val="00102640"/>
  </w:style>
  <w:style w:type="character" w:customStyle="1" w:styleId="WW-Absatz-Standardschriftart11111">
    <w:name w:val="WW-Absatz-Standardschriftart11111"/>
    <w:rsid w:val="00102640"/>
  </w:style>
  <w:style w:type="character" w:customStyle="1" w:styleId="WW-Absatz-Standardschriftart111111">
    <w:name w:val="WW-Absatz-Standardschriftart111111"/>
    <w:rsid w:val="00102640"/>
  </w:style>
  <w:style w:type="character" w:customStyle="1" w:styleId="WW-Absatz-Standardschriftart1111111">
    <w:name w:val="WW-Absatz-Standardschriftart1111111"/>
    <w:rsid w:val="00102640"/>
  </w:style>
  <w:style w:type="character" w:customStyle="1" w:styleId="WW-Absatz-Standardschriftart11111111">
    <w:name w:val="WW-Absatz-Standardschriftart11111111"/>
    <w:rsid w:val="00102640"/>
  </w:style>
  <w:style w:type="character" w:customStyle="1" w:styleId="WW-Absatz-Standardschriftart111111111">
    <w:name w:val="WW-Absatz-Standardschriftart111111111"/>
    <w:rsid w:val="00102640"/>
  </w:style>
  <w:style w:type="character" w:customStyle="1" w:styleId="WW-Absatz-Standardschriftart1111111111">
    <w:name w:val="WW-Absatz-Standardschriftart1111111111"/>
    <w:rsid w:val="00102640"/>
  </w:style>
  <w:style w:type="character" w:customStyle="1" w:styleId="WW-Absatz-Standardschriftart11111111111">
    <w:name w:val="WW-Absatz-Standardschriftart11111111111"/>
    <w:rsid w:val="00102640"/>
  </w:style>
  <w:style w:type="character" w:customStyle="1" w:styleId="WW-Absatz-Standardschriftart111111111111">
    <w:name w:val="WW-Absatz-Standardschriftart111111111111"/>
    <w:rsid w:val="00102640"/>
  </w:style>
  <w:style w:type="character" w:customStyle="1" w:styleId="WW-Absatz-Standardschriftart1111111111111">
    <w:name w:val="WW-Absatz-Standardschriftart1111111111111"/>
    <w:rsid w:val="00102640"/>
  </w:style>
  <w:style w:type="character" w:customStyle="1" w:styleId="WW-Absatz-Standardschriftart11111111111111">
    <w:name w:val="WW-Absatz-Standardschriftart11111111111111"/>
    <w:rsid w:val="00102640"/>
  </w:style>
  <w:style w:type="character" w:customStyle="1" w:styleId="WW-Absatz-Standardschriftart111111111111111">
    <w:name w:val="WW-Absatz-Standardschriftart111111111111111"/>
    <w:rsid w:val="00102640"/>
  </w:style>
  <w:style w:type="character" w:customStyle="1" w:styleId="WW-Absatz-Standardschriftart1111111111111111">
    <w:name w:val="WW-Absatz-Standardschriftart1111111111111111"/>
    <w:rsid w:val="00102640"/>
  </w:style>
  <w:style w:type="character" w:customStyle="1" w:styleId="WW-Absatz-Standardschriftart11111111111111111">
    <w:name w:val="WW-Absatz-Standardschriftart11111111111111111"/>
    <w:rsid w:val="00102640"/>
  </w:style>
  <w:style w:type="character" w:customStyle="1" w:styleId="WW8Num4z0">
    <w:name w:val="WW8Num4z0"/>
    <w:rsid w:val="00102640"/>
    <w:rPr>
      <w:rFonts w:ascii="Symbol" w:hAnsi="Symbol" w:cs="StarSymbol"/>
      <w:sz w:val="18"/>
      <w:szCs w:val="18"/>
    </w:rPr>
  </w:style>
  <w:style w:type="character" w:customStyle="1" w:styleId="WW8Num5z0">
    <w:name w:val="WW8Num5z0"/>
    <w:rsid w:val="00102640"/>
    <w:rPr>
      <w:rFonts w:ascii="Symbol" w:hAnsi="Symbol" w:cs="StarSymbol"/>
      <w:sz w:val="18"/>
      <w:szCs w:val="18"/>
    </w:rPr>
  </w:style>
  <w:style w:type="character" w:customStyle="1" w:styleId="WW8Num6z0">
    <w:name w:val="WW8Num6z0"/>
    <w:rsid w:val="00102640"/>
    <w:rPr>
      <w:rFonts w:ascii="Symbol" w:hAnsi="Symbol" w:cs="StarSymbol"/>
      <w:sz w:val="18"/>
      <w:szCs w:val="18"/>
    </w:rPr>
  </w:style>
  <w:style w:type="character" w:customStyle="1" w:styleId="WW-Absatz-Standardschriftart111111111111111111">
    <w:name w:val="WW-Absatz-Standardschriftart111111111111111111"/>
    <w:rsid w:val="00102640"/>
  </w:style>
  <w:style w:type="character" w:customStyle="1" w:styleId="1b">
    <w:name w:val="Основной шрифт абзаца1"/>
    <w:rsid w:val="00102640"/>
  </w:style>
  <w:style w:type="character" w:customStyle="1" w:styleId="affff2">
    <w:name w:val="Символ нумерации"/>
    <w:rsid w:val="00102640"/>
  </w:style>
  <w:style w:type="character" w:customStyle="1" w:styleId="affff3">
    <w:name w:val="Маркеры списка"/>
    <w:rsid w:val="00102640"/>
    <w:rPr>
      <w:rFonts w:ascii="StarSymbol" w:eastAsia="StarSymbol" w:hAnsi="StarSymbol" w:cs="StarSymbol"/>
      <w:sz w:val="18"/>
      <w:szCs w:val="18"/>
    </w:rPr>
  </w:style>
  <w:style w:type="character" w:customStyle="1" w:styleId="WW8Num1z0">
    <w:name w:val="WW8Num1z0"/>
    <w:rsid w:val="00102640"/>
    <w:rPr>
      <w:rFonts w:ascii="Symbol" w:hAnsi="Symbol" w:cs="Times New Roman"/>
    </w:rPr>
  </w:style>
  <w:style w:type="character" w:customStyle="1" w:styleId="WW8Num1z1">
    <w:name w:val="WW8Num1z1"/>
    <w:rsid w:val="00102640"/>
    <w:rPr>
      <w:rFonts w:ascii="Courier New" w:hAnsi="Courier New"/>
    </w:rPr>
  </w:style>
  <w:style w:type="character" w:customStyle="1" w:styleId="WW8Num1z2">
    <w:name w:val="WW8Num1z2"/>
    <w:rsid w:val="00102640"/>
    <w:rPr>
      <w:rFonts w:ascii="Wingdings" w:hAnsi="Wingdings"/>
    </w:rPr>
  </w:style>
  <w:style w:type="character" w:customStyle="1" w:styleId="WW8Num1z3">
    <w:name w:val="WW8Num1z3"/>
    <w:rsid w:val="00102640"/>
    <w:rPr>
      <w:rFonts w:ascii="Symbol" w:hAnsi="Symbol"/>
    </w:rPr>
  </w:style>
  <w:style w:type="character" w:customStyle="1" w:styleId="WW8Num3z1">
    <w:name w:val="WW8Num3z1"/>
    <w:rsid w:val="00102640"/>
    <w:rPr>
      <w:rFonts w:ascii="Courier New" w:hAnsi="Courier New"/>
    </w:rPr>
  </w:style>
  <w:style w:type="character" w:customStyle="1" w:styleId="WW8Num3z2">
    <w:name w:val="WW8Num3z2"/>
    <w:rsid w:val="00102640"/>
    <w:rPr>
      <w:rFonts w:ascii="Wingdings" w:hAnsi="Wingdings"/>
    </w:rPr>
  </w:style>
  <w:style w:type="character" w:customStyle="1" w:styleId="WW8Num3z3">
    <w:name w:val="WW8Num3z3"/>
    <w:rsid w:val="00102640"/>
    <w:rPr>
      <w:rFonts w:ascii="Symbol" w:hAnsi="Symbol"/>
    </w:rPr>
  </w:style>
  <w:style w:type="character" w:customStyle="1" w:styleId="WW8Num71z0">
    <w:name w:val="WW8Num71z0"/>
    <w:rsid w:val="00102640"/>
    <w:rPr>
      <w:rFonts w:ascii="Symbol" w:hAnsi="Symbol" w:cs="StarSymbol"/>
      <w:sz w:val="18"/>
      <w:szCs w:val="18"/>
    </w:rPr>
  </w:style>
  <w:style w:type="paragraph" w:customStyle="1" w:styleId="1c">
    <w:name w:val="Заголовок1"/>
    <w:basedOn w:val="a3"/>
    <w:next w:val="af7"/>
    <w:rsid w:val="00102640"/>
    <w:pPr>
      <w:keepNext/>
      <w:suppressAutoHyphens/>
      <w:spacing w:before="240" w:after="120" w:line="240" w:lineRule="auto"/>
    </w:pPr>
    <w:rPr>
      <w:rFonts w:ascii="Arial" w:eastAsia="Lucida Sans Unicode" w:hAnsi="Arial" w:cs="Tahoma"/>
      <w:sz w:val="28"/>
      <w:szCs w:val="28"/>
      <w:lang w:eastAsia="ar-SA"/>
    </w:rPr>
  </w:style>
  <w:style w:type="paragraph" w:customStyle="1" w:styleId="1d">
    <w:name w:val="Название1"/>
    <w:basedOn w:val="a3"/>
    <w:rsid w:val="00102640"/>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e">
    <w:name w:val="Указатель1"/>
    <w:basedOn w:val="a3"/>
    <w:rsid w:val="00102640"/>
    <w:pPr>
      <w:suppressLineNumbers/>
      <w:suppressAutoHyphens/>
      <w:spacing w:after="0" w:line="240" w:lineRule="auto"/>
    </w:pPr>
    <w:rPr>
      <w:rFonts w:ascii="Arial" w:eastAsia="Times New Roman" w:hAnsi="Arial" w:cs="Tahoma"/>
      <w:sz w:val="24"/>
      <w:szCs w:val="20"/>
      <w:lang w:eastAsia="ar-SA"/>
    </w:rPr>
  </w:style>
  <w:style w:type="paragraph" w:customStyle="1" w:styleId="affff4">
    <w:name w:val="Заголовок таблицы"/>
    <w:basedOn w:val="af1"/>
    <w:rsid w:val="00102640"/>
    <w:pPr>
      <w:ind w:firstLine="0"/>
      <w:jc w:val="center"/>
    </w:pPr>
    <w:rPr>
      <w:b/>
      <w:bCs/>
      <w:sz w:val="24"/>
    </w:rPr>
  </w:style>
  <w:style w:type="paragraph" w:customStyle="1" w:styleId="affff5">
    <w:name w:val="Содержимое врезки"/>
    <w:basedOn w:val="af7"/>
    <w:rsid w:val="00102640"/>
    <w:pPr>
      <w:suppressAutoHyphens/>
      <w:overflowPunct w:val="0"/>
      <w:autoSpaceDE w:val="0"/>
      <w:spacing w:after="0" w:line="240" w:lineRule="auto"/>
      <w:jc w:val="center"/>
    </w:pPr>
    <w:rPr>
      <w:rFonts w:ascii="Times New Roman" w:eastAsia="Times New Roman" w:hAnsi="Times New Roman" w:cs="Times New Roman"/>
      <w:b/>
      <w:sz w:val="24"/>
      <w:szCs w:val="20"/>
      <w:lang w:eastAsia="ar-SA"/>
    </w:rPr>
  </w:style>
  <w:style w:type="paragraph" w:customStyle="1" w:styleId="211">
    <w:name w:val="Основной текст с отступом 21"/>
    <w:basedOn w:val="a3"/>
    <w:rsid w:val="00102640"/>
    <w:pPr>
      <w:suppressAutoHyphens/>
      <w:spacing w:after="0" w:line="240" w:lineRule="auto"/>
      <w:ind w:left="360" w:hanging="360"/>
      <w:jc w:val="both"/>
    </w:pPr>
    <w:rPr>
      <w:rFonts w:ascii="Times New Roman" w:eastAsia="Times New Roman" w:hAnsi="Times New Roman" w:cs="Times New Roman"/>
      <w:b/>
      <w:bCs/>
      <w:sz w:val="24"/>
      <w:szCs w:val="20"/>
      <w:lang w:eastAsia="ar-SA"/>
    </w:rPr>
  </w:style>
  <w:style w:type="paragraph" w:customStyle="1" w:styleId="310">
    <w:name w:val="Основной текст с отступом 31"/>
    <w:basedOn w:val="a3"/>
    <w:rsid w:val="00102640"/>
    <w:pPr>
      <w:suppressAutoHyphens/>
      <w:spacing w:after="0" w:line="240" w:lineRule="auto"/>
      <w:ind w:left="3420" w:hanging="1080"/>
      <w:jc w:val="both"/>
    </w:pPr>
    <w:rPr>
      <w:rFonts w:ascii="Times New Roman" w:eastAsia="Times New Roman" w:hAnsi="Times New Roman" w:cs="Times New Roman"/>
      <w:sz w:val="24"/>
      <w:szCs w:val="20"/>
      <w:lang w:eastAsia="ar-SA"/>
    </w:rPr>
  </w:style>
  <w:style w:type="paragraph" w:customStyle="1" w:styleId="220">
    <w:name w:val="Основной текст с отступом 22"/>
    <w:basedOn w:val="a3"/>
    <w:rsid w:val="00102640"/>
    <w:pPr>
      <w:suppressAutoHyphens/>
      <w:overflowPunct w:val="0"/>
      <w:autoSpaceDE w:val="0"/>
      <w:spacing w:after="0" w:line="240" w:lineRule="auto"/>
      <w:ind w:left="426" w:hanging="426"/>
      <w:jc w:val="both"/>
      <w:textAlignment w:val="baseline"/>
    </w:pPr>
    <w:rPr>
      <w:rFonts w:ascii="Times New Roman" w:eastAsia="Times New Roman" w:hAnsi="Times New Roman" w:cs="Times New Roman"/>
      <w:b/>
      <w:sz w:val="24"/>
      <w:szCs w:val="20"/>
      <w:lang w:eastAsia="ar-SA"/>
    </w:rPr>
  </w:style>
  <w:style w:type="paragraph" w:customStyle="1" w:styleId="320">
    <w:name w:val="Основной текст с отступом 32"/>
    <w:basedOn w:val="a3"/>
    <w:rsid w:val="00102640"/>
    <w:pPr>
      <w:suppressAutoHyphens/>
      <w:overflowPunct w:val="0"/>
      <w:autoSpaceDE w:val="0"/>
      <w:spacing w:after="0" w:line="240" w:lineRule="auto"/>
      <w:ind w:right="-24" w:firstLine="851"/>
      <w:jc w:val="both"/>
    </w:pPr>
    <w:rPr>
      <w:rFonts w:ascii="Times New Roman" w:eastAsia="Times New Roman" w:hAnsi="Times New Roman" w:cs="Times New Roman"/>
      <w:sz w:val="24"/>
      <w:szCs w:val="20"/>
      <w:lang w:eastAsia="ar-SA"/>
    </w:rPr>
  </w:style>
  <w:style w:type="paragraph" w:customStyle="1" w:styleId="affff6">
    <w:name w:val="Текст таблицы"/>
    <w:basedOn w:val="a3"/>
    <w:rsid w:val="00102640"/>
    <w:pPr>
      <w:suppressAutoHyphens/>
      <w:snapToGrid w:val="0"/>
      <w:spacing w:before="57" w:after="57" w:line="240" w:lineRule="auto"/>
      <w:ind w:left="-80" w:right="-37"/>
      <w:jc w:val="center"/>
    </w:pPr>
    <w:rPr>
      <w:rFonts w:ascii="Times New Roman" w:eastAsia="Times New Roman" w:hAnsi="Times New Roman" w:cs="Times New Roman"/>
      <w:sz w:val="24"/>
      <w:szCs w:val="24"/>
      <w:lang w:val="en-US" w:eastAsia="ar-SA"/>
    </w:rPr>
  </w:style>
  <w:style w:type="paragraph" w:customStyle="1" w:styleId="affff7">
    <w:name w:val="Текст таблицы влево"/>
    <w:basedOn w:val="affff6"/>
    <w:rsid w:val="00102640"/>
    <w:pPr>
      <w:ind w:left="118" w:firstLine="14"/>
      <w:jc w:val="left"/>
    </w:pPr>
  </w:style>
  <w:style w:type="paragraph" w:customStyle="1" w:styleId="ConsCell">
    <w:name w:val="ConsCell"/>
    <w:semiHidden/>
    <w:rsid w:val="00102640"/>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S">
    <w:name w:val="S_Обычный в таблице"/>
    <w:basedOn w:val="a3"/>
    <w:link w:val="S0"/>
    <w:rsid w:val="00102640"/>
    <w:pPr>
      <w:spacing w:after="0" w:line="360" w:lineRule="auto"/>
      <w:jc w:val="center"/>
    </w:pPr>
    <w:rPr>
      <w:rFonts w:ascii="Times New Roman" w:eastAsia="Times New Roman" w:hAnsi="Times New Roman" w:cs="Times New Roman"/>
      <w:sz w:val="24"/>
      <w:szCs w:val="24"/>
      <w:lang w:eastAsia="ru-RU"/>
    </w:rPr>
  </w:style>
  <w:style w:type="character" w:customStyle="1" w:styleId="S0">
    <w:name w:val="S_Обычный в таблице Знак"/>
    <w:basedOn w:val="a4"/>
    <w:link w:val="S"/>
    <w:rsid w:val="00102640"/>
    <w:rPr>
      <w:rFonts w:ascii="Times New Roman" w:eastAsia="Times New Roman" w:hAnsi="Times New Roman" w:cs="Times New Roman"/>
      <w:sz w:val="24"/>
      <w:szCs w:val="24"/>
      <w:lang w:eastAsia="ru-RU"/>
    </w:rPr>
  </w:style>
  <w:style w:type="character" w:customStyle="1" w:styleId="ConsNormal0">
    <w:name w:val="ConsNormal Знак"/>
    <w:basedOn w:val="a4"/>
    <w:link w:val="ConsNormal"/>
    <w:rsid w:val="00102640"/>
    <w:rPr>
      <w:rFonts w:ascii="Arial" w:eastAsia="Times New Roman" w:hAnsi="Arial" w:cs="Times New Roman"/>
      <w:sz w:val="20"/>
      <w:szCs w:val="20"/>
      <w:lang w:eastAsia="ru-RU"/>
    </w:rPr>
  </w:style>
  <w:style w:type="character" w:customStyle="1" w:styleId="8pt">
    <w:name w:val="Основной текст + 8 pt;Полужирный"/>
    <w:rsid w:val="00102640"/>
    <w:rPr>
      <w:rFonts w:ascii="Trebuchet MS" w:eastAsia="Trebuchet MS" w:hAnsi="Trebuchet MS" w:cs="Trebuchet MS"/>
      <w:b/>
      <w:bCs/>
      <w:i w:val="0"/>
      <w:iCs w:val="0"/>
      <w:caps w:val="0"/>
      <w:smallCaps w:val="0"/>
      <w:strike w:val="0"/>
      <w:dstrike w:val="0"/>
      <w:color w:val="000000"/>
      <w:spacing w:val="0"/>
      <w:w w:val="100"/>
      <w:position w:val="0"/>
      <w:sz w:val="16"/>
      <w:szCs w:val="16"/>
      <w:u w:val="none"/>
      <w:vertAlign w:val="baseline"/>
      <w:lang w:val="ru-RU"/>
    </w:rPr>
  </w:style>
  <w:style w:type="character" w:customStyle="1" w:styleId="6pt">
    <w:name w:val="Основной текст + 6 pt"/>
    <w:rsid w:val="00102640"/>
    <w:rPr>
      <w:rFonts w:ascii="Trebuchet MS" w:eastAsia="Trebuchet MS" w:hAnsi="Trebuchet MS" w:cs="Trebuchet MS"/>
      <w:b w:val="0"/>
      <w:bCs w:val="0"/>
      <w:i w:val="0"/>
      <w:iCs w:val="0"/>
      <w:caps w:val="0"/>
      <w:smallCaps w:val="0"/>
      <w:strike w:val="0"/>
      <w:dstrike w:val="0"/>
      <w:color w:val="000000"/>
      <w:spacing w:val="0"/>
      <w:w w:val="100"/>
      <w:position w:val="0"/>
      <w:sz w:val="12"/>
      <w:szCs w:val="12"/>
      <w:u w:val="none"/>
      <w:vertAlign w:val="baseline"/>
      <w:lang w:val="ru-RU"/>
    </w:rPr>
  </w:style>
  <w:style w:type="paragraph" w:customStyle="1" w:styleId="affff8">
    <w:name w:val="Список с чёрточками"/>
    <w:basedOn w:val="a3"/>
    <w:rsid w:val="00102640"/>
    <w:pPr>
      <w:tabs>
        <w:tab w:val="left" w:pos="927"/>
      </w:tabs>
      <w:suppressAutoHyphens/>
      <w:overflowPunct w:val="0"/>
      <w:autoSpaceDE w:val="0"/>
      <w:spacing w:before="113" w:after="113" w:line="240" w:lineRule="auto"/>
      <w:ind w:left="567"/>
      <w:jc w:val="both"/>
      <w:textAlignment w:val="baseline"/>
    </w:pPr>
    <w:rPr>
      <w:rFonts w:ascii="Times New Roman" w:eastAsia="Times New Roman" w:hAnsi="Times New Roman" w:cs="Times New Roman"/>
      <w:sz w:val="24"/>
      <w:szCs w:val="24"/>
      <w:lang w:eastAsia="ar-SA"/>
    </w:rPr>
  </w:style>
  <w:style w:type="paragraph" w:customStyle="1" w:styleId="WW-BodyText2123456789101112">
    <w:name w:val="WW-Body Text 2123456789101112"/>
    <w:basedOn w:val="a3"/>
    <w:rsid w:val="00102640"/>
    <w:pPr>
      <w:widowControl w:val="0"/>
      <w:tabs>
        <w:tab w:val="left" w:pos="3545"/>
      </w:tabs>
      <w:suppressAutoHyphens/>
      <w:spacing w:after="0" w:line="240" w:lineRule="auto"/>
      <w:ind w:left="709" w:hanging="283"/>
      <w:jc w:val="both"/>
    </w:pPr>
    <w:rPr>
      <w:rFonts w:ascii="Times New Roman" w:eastAsia="Arial Unicode MS" w:hAnsi="Times New Roman" w:cs="Times New Roman"/>
      <w:sz w:val="24"/>
      <w:szCs w:val="24"/>
      <w:lang w:eastAsia="ar-SA"/>
    </w:rPr>
  </w:style>
  <w:style w:type="character" w:customStyle="1" w:styleId="1f">
    <w:name w:val="Заголовок №1_"/>
    <w:basedOn w:val="a4"/>
    <w:link w:val="1f0"/>
    <w:rsid w:val="00102640"/>
    <w:rPr>
      <w:b/>
      <w:bCs/>
      <w:sz w:val="40"/>
      <w:szCs w:val="40"/>
      <w:shd w:val="clear" w:color="auto" w:fill="FFFFFF"/>
    </w:rPr>
  </w:style>
  <w:style w:type="character" w:customStyle="1" w:styleId="39">
    <w:name w:val="Основной текст (3)_"/>
    <w:basedOn w:val="a4"/>
    <w:link w:val="3a"/>
    <w:rsid w:val="00102640"/>
    <w:rPr>
      <w:b/>
      <w:bCs/>
      <w:sz w:val="18"/>
      <w:szCs w:val="18"/>
      <w:shd w:val="clear" w:color="auto" w:fill="FFFFFF"/>
    </w:rPr>
  </w:style>
  <w:style w:type="character" w:customStyle="1" w:styleId="44">
    <w:name w:val="Основной текст (4)_"/>
    <w:basedOn w:val="a4"/>
    <w:link w:val="45"/>
    <w:rsid w:val="00102640"/>
    <w:rPr>
      <w:b/>
      <w:bCs/>
      <w:shd w:val="clear" w:color="auto" w:fill="FFFFFF"/>
    </w:rPr>
  </w:style>
  <w:style w:type="paragraph" w:customStyle="1" w:styleId="1f0">
    <w:name w:val="Заголовок №1"/>
    <w:basedOn w:val="a3"/>
    <w:link w:val="1f"/>
    <w:rsid w:val="00102640"/>
    <w:pPr>
      <w:widowControl w:val="0"/>
      <w:shd w:val="clear" w:color="auto" w:fill="FFFFFF"/>
      <w:spacing w:after="0" w:line="518" w:lineRule="exact"/>
      <w:jc w:val="right"/>
      <w:outlineLvl w:val="0"/>
    </w:pPr>
    <w:rPr>
      <w:b/>
      <w:bCs/>
      <w:sz w:val="40"/>
      <w:szCs w:val="40"/>
    </w:rPr>
  </w:style>
  <w:style w:type="paragraph" w:customStyle="1" w:styleId="3a">
    <w:name w:val="Основной текст (3)"/>
    <w:basedOn w:val="a3"/>
    <w:link w:val="39"/>
    <w:rsid w:val="00102640"/>
    <w:pPr>
      <w:widowControl w:val="0"/>
      <w:shd w:val="clear" w:color="auto" w:fill="FFFFFF"/>
      <w:spacing w:after="0" w:line="230" w:lineRule="exact"/>
      <w:jc w:val="right"/>
    </w:pPr>
    <w:rPr>
      <w:b/>
      <w:bCs/>
      <w:sz w:val="18"/>
      <w:szCs w:val="18"/>
    </w:rPr>
  </w:style>
  <w:style w:type="paragraph" w:customStyle="1" w:styleId="45">
    <w:name w:val="Основной текст (4)"/>
    <w:basedOn w:val="a3"/>
    <w:link w:val="44"/>
    <w:rsid w:val="00102640"/>
    <w:pPr>
      <w:widowControl w:val="0"/>
      <w:shd w:val="clear" w:color="auto" w:fill="FFFFFF"/>
      <w:spacing w:after="0" w:line="0" w:lineRule="atLeast"/>
      <w:jc w:val="right"/>
    </w:pPr>
    <w:rPr>
      <w:b/>
      <w:bCs/>
    </w:rPr>
  </w:style>
  <w:style w:type="paragraph" w:customStyle="1" w:styleId="2f0">
    <w:name w:val="Îñíîâíîé òåêñò 2"/>
    <w:basedOn w:val="a3"/>
    <w:rsid w:val="00102640"/>
    <w:pPr>
      <w:widowControl w:val="0"/>
      <w:suppressAutoHyphens/>
      <w:spacing w:after="0" w:line="240" w:lineRule="auto"/>
      <w:ind w:firstLine="720"/>
      <w:jc w:val="both"/>
    </w:pPr>
    <w:rPr>
      <w:rFonts w:ascii="Times New Roman" w:eastAsia="Arial" w:hAnsi="Times New Roman" w:cs="Times New Roman"/>
      <w:b/>
      <w:bCs/>
      <w:color w:val="000000"/>
      <w:kern w:val="1"/>
      <w:sz w:val="24"/>
      <w:szCs w:val="24"/>
      <w:lang w:val="en-US" w:eastAsia="ar-SA"/>
    </w:rPr>
  </w:style>
  <w:style w:type="character" w:customStyle="1" w:styleId="affff9">
    <w:name w:val="Гипертекстовая ссылка"/>
    <w:basedOn w:val="a4"/>
    <w:uiPriority w:val="99"/>
    <w:rsid w:val="00102640"/>
    <w:rPr>
      <w:color w:val="106BBE"/>
    </w:rPr>
  </w:style>
  <w:style w:type="paragraph" w:customStyle="1" w:styleId="affffa">
    <w:name w:val="Основной шрифт абзаца Знак"/>
    <w:basedOn w:val="a3"/>
    <w:rsid w:val="0010264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11">
    <w:name w:val="Табличный_боковик_11"/>
    <w:link w:val="112"/>
    <w:rsid w:val="00102640"/>
    <w:pPr>
      <w:spacing w:after="0" w:line="240" w:lineRule="auto"/>
    </w:pPr>
    <w:rPr>
      <w:rFonts w:ascii="Times New Roman" w:eastAsia="Times New Roman" w:hAnsi="Times New Roman" w:cs="Times New Roman"/>
      <w:szCs w:val="24"/>
      <w:lang w:eastAsia="ru-RU"/>
    </w:rPr>
  </w:style>
  <w:style w:type="character" w:customStyle="1" w:styleId="112">
    <w:name w:val="Табличный_боковик_11 Знак"/>
    <w:link w:val="111"/>
    <w:rsid w:val="00102640"/>
    <w:rPr>
      <w:rFonts w:ascii="Times New Roman" w:eastAsia="Times New Roman" w:hAnsi="Times New Roman" w:cs="Times New Roman"/>
      <w:szCs w:val="24"/>
      <w:lang w:eastAsia="ru-RU"/>
    </w:rPr>
  </w:style>
  <w:style w:type="paragraph" w:customStyle="1" w:styleId="113">
    <w:name w:val="Табличный_таблица_11"/>
    <w:link w:val="114"/>
    <w:rsid w:val="00102640"/>
    <w:pPr>
      <w:spacing w:after="0" w:line="240" w:lineRule="auto"/>
      <w:jc w:val="center"/>
    </w:pPr>
    <w:rPr>
      <w:rFonts w:ascii="Times New Roman" w:eastAsia="Times New Roman" w:hAnsi="Times New Roman" w:cs="Times New Roman"/>
      <w:lang w:eastAsia="ru-RU"/>
    </w:rPr>
  </w:style>
  <w:style w:type="character" w:customStyle="1" w:styleId="114">
    <w:name w:val="Табличный_таблица_11 Знак"/>
    <w:link w:val="113"/>
    <w:rsid w:val="00102640"/>
    <w:rPr>
      <w:rFonts w:ascii="Times New Roman" w:eastAsia="Times New Roman" w:hAnsi="Times New Roman" w:cs="Times New Roman"/>
      <w:lang w:eastAsia="ru-RU"/>
    </w:rPr>
  </w:style>
  <w:style w:type="paragraph" w:customStyle="1" w:styleId="affffb">
    <w:name w:val="Таблица"/>
    <w:basedOn w:val="a3"/>
    <w:link w:val="affffc"/>
    <w:qFormat/>
    <w:rsid w:val="00102640"/>
    <w:pPr>
      <w:spacing w:after="0" w:line="240" w:lineRule="auto"/>
      <w:jc w:val="center"/>
    </w:pPr>
    <w:rPr>
      <w:rFonts w:ascii="Bookman Old Style" w:eastAsia="Calibri" w:hAnsi="Bookman Old Style" w:cs="Times New Roman"/>
      <w:sz w:val="20"/>
      <w:szCs w:val="20"/>
      <w:lang w:eastAsia="ru-RU"/>
    </w:rPr>
  </w:style>
  <w:style w:type="character" w:customStyle="1" w:styleId="affffc">
    <w:name w:val="Таблица Знак"/>
    <w:link w:val="affffb"/>
    <w:rsid w:val="00102640"/>
    <w:rPr>
      <w:rFonts w:ascii="Bookman Old Style" w:eastAsia="Calibri" w:hAnsi="Bookman Old Style" w:cs="Times New Roman"/>
      <w:sz w:val="20"/>
      <w:szCs w:val="20"/>
      <w:lang w:eastAsia="ru-RU"/>
    </w:rPr>
  </w:style>
  <w:style w:type="paragraph" w:customStyle="1" w:styleId="a0">
    <w:name w:val="Основной"/>
    <w:rsid w:val="00102640"/>
    <w:pPr>
      <w:numPr>
        <w:numId w:val="46"/>
      </w:numPr>
      <w:spacing w:before="120" w:after="0" w:line="240" w:lineRule="auto"/>
      <w:jc w:val="both"/>
    </w:pPr>
    <w:rPr>
      <w:rFonts w:ascii="Times New Roman" w:eastAsia="Times New Roman" w:hAnsi="Times New Roman" w:cs="Times New Roman"/>
      <w:sz w:val="24"/>
      <w:szCs w:val="24"/>
      <w:lang w:eastAsia="ru-RU"/>
    </w:rPr>
  </w:style>
  <w:style w:type="paragraph" w:customStyle="1" w:styleId="1">
    <w:name w:val="Нумерованный (1)"/>
    <w:basedOn w:val="a3"/>
    <w:rsid w:val="00102640"/>
    <w:pPr>
      <w:numPr>
        <w:ilvl w:val="3"/>
        <w:numId w:val="46"/>
      </w:numPr>
      <w:tabs>
        <w:tab w:val="clear" w:pos="709"/>
        <w:tab w:val="num" w:pos="605"/>
      </w:tabs>
      <w:spacing w:before="120" w:after="0" w:line="240" w:lineRule="auto"/>
      <w:ind w:left="605" w:hanging="425"/>
      <w:jc w:val="both"/>
    </w:pPr>
    <w:rPr>
      <w:rFonts w:ascii="Times New Roman" w:eastAsia="Times New Roman" w:hAnsi="Times New Roman" w:cs="Times New Roman"/>
      <w:sz w:val="24"/>
      <w:szCs w:val="24"/>
      <w:lang w:eastAsia="ru-RU"/>
    </w:rPr>
  </w:style>
  <w:style w:type="paragraph" w:styleId="2">
    <w:name w:val="List Bullet 2"/>
    <w:basedOn w:val="a3"/>
    <w:rsid w:val="00102640"/>
    <w:pPr>
      <w:numPr>
        <w:ilvl w:val="5"/>
        <w:numId w:val="46"/>
      </w:numPr>
      <w:tabs>
        <w:tab w:val="clear" w:pos="709"/>
        <w:tab w:val="num" w:pos="992"/>
      </w:tabs>
      <w:spacing w:after="0" w:line="240" w:lineRule="auto"/>
      <w:ind w:left="992" w:hanging="283"/>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F59B91-70E8-4ABF-94C5-DBFD173C2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5075</Words>
  <Characters>28931</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Головина Лидия</dc:creator>
  <cp:lastModifiedBy>Елена Алексеевна Горожанина</cp:lastModifiedBy>
  <cp:revision>2</cp:revision>
  <cp:lastPrinted>2022-05-31T09:49:00Z</cp:lastPrinted>
  <dcterms:created xsi:type="dcterms:W3CDTF">2025-08-13T05:44:00Z</dcterms:created>
  <dcterms:modified xsi:type="dcterms:W3CDTF">2025-08-13T05:44:00Z</dcterms:modified>
</cp:coreProperties>
</file>